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AC8" w:rsidRPr="00737EFE" w:rsidRDefault="00737EFE" w:rsidP="00737EFE">
      <w:pPr>
        <w:tabs>
          <w:tab w:val="left" w:pos="11865"/>
          <w:tab w:val="right" w:pos="15136"/>
        </w:tabs>
        <w:ind w:firstLine="708"/>
        <w:rPr>
          <w:sz w:val="28"/>
          <w:szCs w:val="28"/>
        </w:rPr>
      </w:pPr>
      <w:r>
        <w:rPr>
          <w:sz w:val="28"/>
          <w:szCs w:val="28"/>
        </w:rPr>
        <w:tab/>
      </w:r>
      <w:r w:rsidR="00813036">
        <w:rPr>
          <w:sz w:val="28"/>
          <w:szCs w:val="28"/>
        </w:rPr>
        <w:t xml:space="preserve">   </w:t>
      </w:r>
      <w:r>
        <w:rPr>
          <w:sz w:val="28"/>
          <w:szCs w:val="28"/>
        </w:rPr>
        <w:t>ПРИЛОЖЕНИЕ</w:t>
      </w:r>
    </w:p>
    <w:p w:rsidR="00737EFE" w:rsidRDefault="00737EFE" w:rsidP="00737EFE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813036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к </w:t>
      </w:r>
      <w:r w:rsidRPr="00737EFE">
        <w:rPr>
          <w:sz w:val="28"/>
          <w:szCs w:val="28"/>
        </w:rPr>
        <w:t>постановлению</w:t>
      </w:r>
      <w:r>
        <w:rPr>
          <w:sz w:val="28"/>
          <w:szCs w:val="28"/>
        </w:rPr>
        <w:t xml:space="preserve"> администрации</w:t>
      </w:r>
    </w:p>
    <w:p w:rsidR="00737EFE" w:rsidRDefault="00737EFE" w:rsidP="00737EFE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813036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муниципального образования</w:t>
      </w:r>
    </w:p>
    <w:p w:rsidR="00737EFE" w:rsidRDefault="00737EFE" w:rsidP="00737EFE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81303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Тбилисский район</w:t>
      </w:r>
    </w:p>
    <w:p w:rsidR="00737EFE" w:rsidRPr="00737EFE" w:rsidRDefault="00737EFE" w:rsidP="00737EFE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</w:t>
      </w:r>
      <w:r w:rsidR="00813036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от ___________№________</w:t>
      </w:r>
    </w:p>
    <w:p w:rsidR="00523AC8" w:rsidRPr="00737EFE" w:rsidRDefault="00523AC8" w:rsidP="00A56488">
      <w:pPr>
        <w:ind w:firstLine="708"/>
        <w:jc w:val="center"/>
        <w:rPr>
          <w:sz w:val="28"/>
          <w:szCs w:val="28"/>
        </w:rPr>
      </w:pPr>
    </w:p>
    <w:p w:rsidR="0037036C" w:rsidRDefault="0037036C" w:rsidP="00A56488">
      <w:pPr>
        <w:ind w:firstLine="708"/>
        <w:jc w:val="center"/>
        <w:rPr>
          <w:b/>
          <w:sz w:val="28"/>
          <w:szCs w:val="28"/>
        </w:rPr>
      </w:pPr>
    </w:p>
    <w:p w:rsidR="0037036C" w:rsidRDefault="0037036C" w:rsidP="00A56488">
      <w:pPr>
        <w:ind w:firstLine="708"/>
        <w:jc w:val="center"/>
        <w:rPr>
          <w:b/>
          <w:sz w:val="28"/>
          <w:szCs w:val="28"/>
        </w:rPr>
      </w:pPr>
    </w:p>
    <w:p w:rsidR="00A56488" w:rsidRPr="000F1B04" w:rsidRDefault="00A56488" w:rsidP="00A56488">
      <w:pPr>
        <w:ind w:firstLine="708"/>
        <w:jc w:val="center"/>
        <w:rPr>
          <w:b/>
          <w:sz w:val="28"/>
          <w:szCs w:val="28"/>
        </w:rPr>
      </w:pPr>
      <w:r w:rsidRPr="000F1B04">
        <w:rPr>
          <w:b/>
          <w:sz w:val="28"/>
          <w:szCs w:val="28"/>
        </w:rPr>
        <w:t>3. Перечень мероприятий Программы</w:t>
      </w:r>
    </w:p>
    <w:p w:rsidR="00A56488" w:rsidRPr="000F1B04" w:rsidRDefault="00A56488" w:rsidP="00A56488">
      <w:pPr>
        <w:ind w:firstLine="708"/>
        <w:jc w:val="center"/>
        <w:rPr>
          <w:b/>
          <w:sz w:val="28"/>
          <w:szCs w:val="28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4"/>
        <w:gridCol w:w="3120"/>
        <w:gridCol w:w="2835"/>
        <w:gridCol w:w="142"/>
        <w:gridCol w:w="1558"/>
        <w:gridCol w:w="143"/>
        <w:gridCol w:w="2551"/>
        <w:gridCol w:w="1417"/>
        <w:gridCol w:w="142"/>
        <w:gridCol w:w="850"/>
        <w:gridCol w:w="426"/>
        <w:gridCol w:w="992"/>
      </w:tblGrid>
      <w:tr w:rsidR="00A56488" w:rsidRPr="000F1B04" w:rsidTr="005E340A">
        <w:trPr>
          <w:trHeight w:val="769"/>
        </w:trPr>
        <w:tc>
          <w:tcPr>
            <w:tcW w:w="674" w:type="dxa"/>
            <w:vMerge w:val="restart"/>
          </w:tcPr>
          <w:p w:rsidR="00A56488" w:rsidRPr="000F1B04" w:rsidRDefault="00A56488" w:rsidP="00E43D77">
            <w:pPr>
              <w:snapToGrid w:val="0"/>
              <w:ind w:left="-57" w:right="-57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№</w:t>
            </w:r>
          </w:p>
          <w:p w:rsidR="00A56488" w:rsidRPr="000F1B04" w:rsidRDefault="00A56488" w:rsidP="00E43D77">
            <w:pPr>
              <w:jc w:val="center"/>
              <w:rPr>
                <w:b/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п/п</w:t>
            </w:r>
          </w:p>
        </w:tc>
        <w:tc>
          <w:tcPr>
            <w:tcW w:w="3120" w:type="dxa"/>
            <w:vMerge w:val="restart"/>
          </w:tcPr>
          <w:p w:rsidR="00A56488" w:rsidRPr="000F1B04" w:rsidRDefault="00A56488" w:rsidP="00E43D77">
            <w:pPr>
              <w:jc w:val="center"/>
              <w:rPr>
                <w:b/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835" w:type="dxa"/>
            <w:vMerge w:val="restart"/>
          </w:tcPr>
          <w:p w:rsidR="00A56488" w:rsidRPr="000F1B04" w:rsidRDefault="00A56488" w:rsidP="00E43D77">
            <w:pPr>
              <w:jc w:val="center"/>
              <w:rPr>
                <w:b/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Ожидаемые результаты мероприятий</w:t>
            </w:r>
          </w:p>
        </w:tc>
        <w:tc>
          <w:tcPr>
            <w:tcW w:w="1700" w:type="dxa"/>
            <w:gridSpan w:val="2"/>
            <w:vMerge w:val="restart"/>
          </w:tcPr>
          <w:p w:rsidR="00A56488" w:rsidRPr="000F1B04" w:rsidRDefault="00A56488" w:rsidP="00E43D77">
            <w:pPr>
              <w:jc w:val="center"/>
              <w:rPr>
                <w:b/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Срок исполнения</w:t>
            </w:r>
          </w:p>
        </w:tc>
        <w:tc>
          <w:tcPr>
            <w:tcW w:w="2694" w:type="dxa"/>
            <w:gridSpan w:val="2"/>
            <w:vMerge w:val="restart"/>
          </w:tcPr>
          <w:p w:rsidR="00A56488" w:rsidRPr="000F1B04" w:rsidRDefault="00A56488" w:rsidP="00E43D77">
            <w:pPr>
              <w:jc w:val="center"/>
              <w:rPr>
                <w:b/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Исполнитель</w:t>
            </w:r>
          </w:p>
        </w:tc>
        <w:tc>
          <w:tcPr>
            <w:tcW w:w="3827" w:type="dxa"/>
            <w:gridSpan w:val="5"/>
          </w:tcPr>
          <w:p w:rsidR="00A56488" w:rsidRPr="000F1B04" w:rsidRDefault="00A56488" w:rsidP="00E43D77">
            <w:pPr>
              <w:jc w:val="center"/>
              <w:rPr>
                <w:b/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Объем финансирования из районного бюджета, тыс. руб.</w:t>
            </w:r>
          </w:p>
        </w:tc>
      </w:tr>
      <w:tr w:rsidR="00A56488" w:rsidRPr="000F1B04" w:rsidTr="005E340A">
        <w:tc>
          <w:tcPr>
            <w:tcW w:w="674" w:type="dxa"/>
            <w:vMerge/>
          </w:tcPr>
          <w:p w:rsidR="00A56488" w:rsidRPr="000F1B04" w:rsidRDefault="00A56488" w:rsidP="00E43D7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20" w:type="dxa"/>
            <w:vMerge/>
          </w:tcPr>
          <w:p w:rsidR="00A56488" w:rsidRPr="000F1B04" w:rsidRDefault="00A56488" w:rsidP="00E43D7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A56488" w:rsidRPr="000F1B04" w:rsidRDefault="00A56488" w:rsidP="00E43D7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vMerge/>
          </w:tcPr>
          <w:p w:rsidR="00A56488" w:rsidRPr="000F1B04" w:rsidRDefault="00A56488" w:rsidP="00E43D7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  <w:gridSpan w:val="2"/>
            <w:vMerge/>
          </w:tcPr>
          <w:p w:rsidR="00A56488" w:rsidRPr="000F1B04" w:rsidRDefault="00A56488" w:rsidP="00E43D7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56488" w:rsidRPr="000F1B04" w:rsidRDefault="00A56488" w:rsidP="00E43D77">
            <w:pPr>
              <w:jc w:val="center"/>
              <w:rPr>
                <w:b/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2011 год</w:t>
            </w:r>
          </w:p>
        </w:tc>
        <w:tc>
          <w:tcPr>
            <w:tcW w:w="1276" w:type="dxa"/>
            <w:gridSpan w:val="2"/>
          </w:tcPr>
          <w:p w:rsidR="00A56488" w:rsidRPr="000F1B04" w:rsidRDefault="00A56488" w:rsidP="00E43D77">
            <w:pPr>
              <w:jc w:val="center"/>
              <w:rPr>
                <w:b/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2012 год</w:t>
            </w:r>
          </w:p>
        </w:tc>
        <w:tc>
          <w:tcPr>
            <w:tcW w:w="992" w:type="dxa"/>
          </w:tcPr>
          <w:p w:rsidR="00A56488" w:rsidRPr="000F1B04" w:rsidRDefault="00A56488" w:rsidP="00E43D77">
            <w:pPr>
              <w:snapToGrid w:val="0"/>
              <w:ind w:left="-57" w:right="-57"/>
              <w:jc w:val="center"/>
              <w:rPr>
                <w:b/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Всего</w:t>
            </w:r>
          </w:p>
        </w:tc>
      </w:tr>
      <w:tr w:rsidR="00A56488" w:rsidRPr="000F1B04" w:rsidTr="005E340A">
        <w:tc>
          <w:tcPr>
            <w:tcW w:w="674" w:type="dxa"/>
          </w:tcPr>
          <w:p w:rsidR="00A56488" w:rsidRPr="000F1B04" w:rsidRDefault="00A56488" w:rsidP="00E43D77">
            <w:pPr>
              <w:jc w:val="center"/>
              <w:rPr>
                <w:b/>
                <w:sz w:val="28"/>
                <w:szCs w:val="28"/>
              </w:rPr>
            </w:pPr>
            <w:r w:rsidRPr="000F1B0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120" w:type="dxa"/>
          </w:tcPr>
          <w:p w:rsidR="00A56488" w:rsidRPr="000F1B04" w:rsidRDefault="00A56488" w:rsidP="00E43D77">
            <w:pPr>
              <w:jc w:val="center"/>
              <w:rPr>
                <w:b/>
                <w:sz w:val="28"/>
                <w:szCs w:val="28"/>
              </w:rPr>
            </w:pPr>
            <w:r w:rsidRPr="000F1B0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A56488" w:rsidRPr="000F1B04" w:rsidRDefault="00A56488" w:rsidP="00E43D77">
            <w:pPr>
              <w:jc w:val="center"/>
              <w:rPr>
                <w:b/>
                <w:sz w:val="28"/>
                <w:szCs w:val="28"/>
              </w:rPr>
            </w:pPr>
            <w:r w:rsidRPr="000F1B0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700" w:type="dxa"/>
            <w:gridSpan w:val="2"/>
          </w:tcPr>
          <w:p w:rsidR="00A56488" w:rsidRPr="000F1B04" w:rsidRDefault="00A56488" w:rsidP="00E43D77">
            <w:pPr>
              <w:jc w:val="center"/>
              <w:rPr>
                <w:b/>
                <w:sz w:val="28"/>
                <w:szCs w:val="28"/>
              </w:rPr>
            </w:pPr>
            <w:r w:rsidRPr="000F1B0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694" w:type="dxa"/>
            <w:gridSpan w:val="2"/>
          </w:tcPr>
          <w:p w:rsidR="00A56488" w:rsidRPr="000F1B04" w:rsidRDefault="00A56488" w:rsidP="00E43D77">
            <w:pPr>
              <w:jc w:val="center"/>
              <w:rPr>
                <w:b/>
                <w:sz w:val="28"/>
                <w:szCs w:val="28"/>
              </w:rPr>
            </w:pPr>
            <w:r w:rsidRPr="000F1B0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2"/>
          </w:tcPr>
          <w:p w:rsidR="00A56488" w:rsidRPr="000F1B04" w:rsidRDefault="00A56488" w:rsidP="00E43D77">
            <w:pPr>
              <w:jc w:val="center"/>
              <w:rPr>
                <w:b/>
                <w:sz w:val="28"/>
                <w:szCs w:val="28"/>
              </w:rPr>
            </w:pPr>
            <w:r w:rsidRPr="000F1B0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  <w:gridSpan w:val="2"/>
          </w:tcPr>
          <w:p w:rsidR="00A56488" w:rsidRPr="000F1B04" w:rsidRDefault="00A56488" w:rsidP="00E43D77">
            <w:pPr>
              <w:jc w:val="center"/>
              <w:rPr>
                <w:b/>
                <w:sz w:val="28"/>
                <w:szCs w:val="28"/>
              </w:rPr>
            </w:pPr>
            <w:r w:rsidRPr="000F1B0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A56488" w:rsidRPr="000F1B04" w:rsidRDefault="00A56488" w:rsidP="00E43D77">
            <w:pPr>
              <w:jc w:val="center"/>
              <w:rPr>
                <w:b/>
                <w:sz w:val="28"/>
                <w:szCs w:val="28"/>
              </w:rPr>
            </w:pPr>
            <w:r w:rsidRPr="000F1B04">
              <w:rPr>
                <w:b/>
                <w:sz w:val="28"/>
                <w:szCs w:val="28"/>
              </w:rPr>
              <w:t>8</w:t>
            </w:r>
          </w:p>
        </w:tc>
      </w:tr>
      <w:tr w:rsidR="00A56488" w:rsidRPr="000F1B04" w:rsidTr="005E340A">
        <w:tc>
          <w:tcPr>
            <w:tcW w:w="14850" w:type="dxa"/>
            <w:gridSpan w:val="12"/>
          </w:tcPr>
          <w:p w:rsidR="00A56488" w:rsidRPr="000F1B04" w:rsidRDefault="00A56488" w:rsidP="00A56488">
            <w:pPr>
              <w:numPr>
                <w:ilvl w:val="0"/>
                <w:numId w:val="7"/>
              </w:numPr>
              <w:jc w:val="center"/>
              <w:rPr>
                <w:b/>
                <w:sz w:val="28"/>
                <w:szCs w:val="28"/>
              </w:rPr>
            </w:pPr>
            <w:r w:rsidRPr="000F1B04">
              <w:rPr>
                <w:b/>
                <w:sz w:val="28"/>
                <w:szCs w:val="28"/>
              </w:rPr>
              <w:t>Совершенствование внешней среды для развития малого и среднего предпринимательства</w:t>
            </w:r>
          </w:p>
        </w:tc>
      </w:tr>
      <w:tr w:rsidR="00A56488" w:rsidRPr="000F1B04" w:rsidTr="005E340A">
        <w:tc>
          <w:tcPr>
            <w:tcW w:w="674" w:type="dxa"/>
          </w:tcPr>
          <w:p w:rsidR="00A56488" w:rsidRPr="000F1B04" w:rsidRDefault="00A56488" w:rsidP="00E43D77">
            <w:pPr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1.1</w:t>
            </w:r>
          </w:p>
        </w:tc>
        <w:tc>
          <w:tcPr>
            <w:tcW w:w="3120" w:type="dxa"/>
          </w:tcPr>
          <w:p w:rsidR="00A56488" w:rsidRDefault="00A56488" w:rsidP="00E43D77">
            <w:pPr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Распространение информации о существующей системе государственной поддержки субъектов малого и среднего предпринимательства</w:t>
            </w:r>
            <w:r>
              <w:rPr>
                <w:sz w:val="28"/>
                <w:szCs w:val="28"/>
              </w:rPr>
              <w:t>,</w:t>
            </w:r>
          </w:p>
          <w:p w:rsidR="00A56488" w:rsidRPr="000F1B04" w:rsidRDefault="00A56488" w:rsidP="003C00D1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-изготовление стендов «</w:t>
            </w:r>
            <w:r w:rsidR="003C00D1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голок предпринимателя»</w:t>
            </w:r>
          </w:p>
        </w:tc>
        <w:tc>
          <w:tcPr>
            <w:tcW w:w="2977" w:type="dxa"/>
            <w:gridSpan w:val="2"/>
          </w:tcPr>
          <w:p w:rsidR="00A56488" w:rsidRPr="000F1B04" w:rsidRDefault="00A56488" w:rsidP="00E43D77">
            <w:pPr>
              <w:snapToGrid w:val="0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Повышение доступности субъектов малого и среднего предпринимательства к информации о мероприятиях, порядке работы программ и организаций государственной поддержки</w:t>
            </w:r>
          </w:p>
        </w:tc>
        <w:tc>
          <w:tcPr>
            <w:tcW w:w="1558" w:type="dxa"/>
          </w:tcPr>
          <w:p w:rsidR="00A56488" w:rsidRPr="000F1B04" w:rsidRDefault="00A56488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 xml:space="preserve">Постоянно </w:t>
            </w:r>
          </w:p>
        </w:tc>
        <w:tc>
          <w:tcPr>
            <w:tcW w:w="2694" w:type="dxa"/>
            <w:gridSpan w:val="2"/>
          </w:tcPr>
          <w:p w:rsidR="00A56488" w:rsidRPr="000F1B04" w:rsidRDefault="00A56488" w:rsidP="00E43D77">
            <w:pPr>
              <w:snapToGrid w:val="0"/>
              <w:ind w:left="-57" w:right="-57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Управление экономики администрации муниципального образования Тбилисский район</w:t>
            </w:r>
          </w:p>
        </w:tc>
        <w:tc>
          <w:tcPr>
            <w:tcW w:w="1559" w:type="dxa"/>
            <w:gridSpan w:val="2"/>
          </w:tcPr>
          <w:p w:rsidR="00A56488" w:rsidRPr="000F1B04" w:rsidRDefault="00A56488" w:rsidP="00E43D7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276" w:type="dxa"/>
            <w:gridSpan w:val="2"/>
          </w:tcPr>
          <w:p w:rsidR="00A56488" w:rsidRPr="000F1B04" w:rsidRDefault="00CF5299" w:rsidP="00E43D7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A56488" w:rsidRPr="000F1B04" w:rsidRDefault="00CF5299" w:rsidP="00E43D7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56488">
              <w:rPr>
                <w:sz w:val="28"/>
                <w:szCs w:val="28"/>
              </w:rPr>
              <w:t>6</w:t>
            </w:r>
          </w:p>
        </w:tc>
      </w:tr>
      <w:tr w:rsidR="00A56488" w:rsidRPr="000F1B04" w:rsidTr="005E340A">
        <w:tc>
          <w:tcPr>
            <w:tcW w:w="674" w:type="dxa"/>
          </w:tcPr>
          <w:p w:rsidR="00A56488" w:rsidRPr="000F1B04" w:rsidRDefault="00A56488" w:rsidP="00E43D77">
            <w:pPr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1.2</w:t>
            </w:r>
          </w:p>
        </w:tc>
        <w:tc>
          <w:tcPr>
            <w:tcW w:w="3120" w:type="dxa"/>
          </w:tcPr>
          <w:p w:rsidR="00A56488" w:rsidRPr="000F1B04" w:rsidRDefault="00A56488" w:rsidP="00E43D77">
            <w:pPr>
              <w:snapToGrid w:val="0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 xml:space="preserve">Организация и проведение конкурса «Лучшие </w:t>
            </w:r>
            <w:r w:rsidRPr="000F1B04">
              <w:rPr>
                <w:sz w:val="28"/>
                <w:szCs w:val="28"/>
              </w:rPr>
              <w:lastRenderedPageBreak/>
              <w:t>предприниматели муниципального образования Тбилисский район»</w:t>
            </w:r>
          </w:p>
        </w:tc>
        <w:tc>
          <w:tcPr>
            <w:tcW w:w="2977" w:type="dxa"/>
            <w:gridSpan w:val="2"/>
          </w:tcPr>
          <w:p w:rsidR="00A56488" w:rsidRPr="000F1B04" w:rsidRDefault="00A56488" w:rsidP="00E43D77">
            <w:pPr>
              <w:snapToGrid w:val="0"/>
              <w:ind w:right="-57" w:hanging="57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lastRenderedPageBreak/>
              <w:t xml:space="preserve">Выявление и поощрение лучшего индивидуального </w:t>
            </w:r>
            <w:r w:rsidRPr="000F1B04">
              <w:rPr>
                <w:sz w:val="28"/>
                <w:szCs w:val="28"/>
              </w:rPr>
              <w:lastRenderedPageBreak/>
              <w:t xml:space="preserve">предпринимателя и малого предприятия по итогам финансово-экономической деятельности за год.  </w:t>
            </w:r>
            <w:r>
              <w:rPr>
                <w:sz w:val="28"/>
                <w:szCs w:val="28"/>
              </w:rPr>
              <w:t>С</w:t>
            </w:r>
            <w:r w:rsidRPr="000F1B04">
              <w:rPr>
                <w:sz w:val="28"/>
                <w:szCs w:val="28"/>
              </w:rPr>
              <w:t>тимул</w:t>
            </w:r>
            <w:r>
              <w:rPr>
                <w:sz w:val="28"/>
                <w:szCs w:val="28"/>
              </w:rPr>
              <w:t>ирование</w:t>
            </w:r>
            <w:r w:rsidRPr="000F1B04">
              <w:rPr>
                <w:sz w:val="28"/>
                <w:szCs w:val="28"/>
              </w:rPr>
              <w:t xml:space="preserve">  развити</w:t>
            </w:r>
            <w:r>
              <w:rPr>
                <w:sz w:val="28"/>
                <w:szCs w:val="28"/>
              </w:rPr>
              <w:t>я</w:t>
            </w:r>
            <w:r w:rsidRPr="000F1B04">
              <w:rPr>
                <w:sz w:val="28"/>
                <w:szCs w:val="28"/>
              </w:rPr>
              <w:t xml:space="preserve"> предпринимательской деятельности</w:t>
            </w:r>
          </w:p>
        </w:tc>
        <w:tc>
          <w:tcPr>
            <w:tcW w:w="1558" w:type="dxa"/>
          </w:tcPr>
          <w:p w:rsidR="00A56488" w:rsidRPr="000F1B04" w:rsidRDefault="00A56488" w:rsidP="00E43D77">
            <w:pPr>
              <w:snapToGrid w:val="0"/>
              <w:ind w:right="-57" w:hanging="57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lastRenderedPageBreak/>
              <w:t>Ежегодно,</w:t>
            </w:r>
          </w:p>
          <w:p w:rsidR="00A56488" w:rsidRPr="000F1B04" w:rsidRDefault="00A56488" w:rsidP="00E43D77">
            <w:pPr>
              <w:snapToGrid w:val="0"/>
              <w:ind w:right="-57" w:hanging="57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апрель</w:t>
            </w:r>
          </w:p>
        </w:tc>
        <w:tc>
          <w:tcPr>
            <w:tcW w:w="2694" w:type="dxa"/>
            <w:gridSpan w:val="2"/>
          </w:tcPr>
          <w:p w:rsidR="00A56488" w:rsidRPr="000F1B04" w:rsidRDefault="00A56488" w:rsidP="00E43D77">
            <w:pPr>
              <w:snapToGrid w:val="0"/>
              <w:ind w:left="-57" w:right="-57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 xml:space="preserve">Управление экономики администрации </w:t>
            </w:r>
            <w:r w:rsidRPr="000F1B04">
              <w:rPr>
                <w:sz w:val="28"/>
                <w:szCs w:val="28"/>
              </w:rPr>
              <w:lastRenderedPageBreak/>
              <w:t>муниципального образования Тбилисский район</w:t>
            </w:r>
          </w:p>
        </w:tc>
        <w:tc>
          <w:tcPr>
            <w:tcW w:w="1559" w:type="dxa"/>
            <w:gridSpan w:val="2"/>
          </w:tcPr>
          <w:p w:rsidR="00A56488" w:rsidRPr="000F1B04" w:rsidRDefault="00A56488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lastRenderedPageBreak/>
              <w:t>30</w:t>
            </w:r>
          </w:p>
        </w:tc>
        <w:tc>
          <w:tcPr>
            <w:tcW w:w="1276" w:type="dxa"/>
            <w:gridSpan w:val="2"/>
          </w:tcPr>
          <w:p w:rsidR="00A56488" w:rsidRPr="000F1B04" w:rsidRDefault="00A77E9F" w:rsidP="00E43D7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992" w:type="dxa"/>
          </w:tcPr>
          <w:p w:rsidR="00A56488" w:rsidRPr="000F1B04" w:rsidRDefault="00A56488" w:rsidP="00A77E9F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6</w:t>
            </w:r>
            <w:r w:rsidR="00A77E9F">
              <w:rPr>
                <w:sz w:val="28"/>
                <w:szCs w:val="28"/>
              </w:rPr>
              <w:t>7</w:t>
            </w:r>
          </w:p>
        </w:tc>
      </w:tr>
      <w:tr w:rsidR="00A56488" w:rsidRPr="000F1B04" w:rsidTr="005E340A">
        <w:tc>
          <w:tcPr>
            <w:tcW w:w="674" w:type="dxa"/>
          </w:tcPr>
          <w:p w:rsidR="00A56488" w:rsidRPr="000F1B04" w:rsidRDefault="00A56488" w:rsidP="00E43D77">
            <w:pPr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lastRenderedPageBreak/>
              <w:t>1.3</w:t>
            </w:r>
          </w:p>
        </w:tc>
        <w:tc>
          <w:tcPr>
            <w:tcW w:w="3120" w:type="dxa"/>
          </w:tcPr>
          <w:p w:rsidR="00A56488" w:rsidRPr="000F1B04" w:rsidRDefault="00A56488" w:rsidP="00E43D77">
            <w:pPr>
              <w:snapToGrid w:val="0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Организация и проведение конференций, семинаров, «круглых столов» по актуальным вопросам ведения предпринимательской деятельности с участием представителей муниципальных, краевых и федеральных контролирующих служб</w:t>
            </w:r>
          </w:p>
        </w:tc>
        <w:tc>
          <w:tcPr>
            <w:tcW w:w="2977" w:type="dxa"/>
            <w:gridSpan w:val="2"/>
          </w:tcPr>
          <w:p w:rsidR="00A56488" w:rsidRPr="000F1B04" w:rsidRDefault="00A56488" w:rsidP="00E43D77">
            <w:pPr>
              <w:snapToGrid w:val="0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Возможность прямого общения и обсуждения, решения актуальных вопросов ведения предпринимательской деятельности</w:t>
            </w:r>
          </w:p>
        </w:tc>
        <w:tc>
          <w:tcPr>
            <w:tcW w:w="1558" w:type="dxa"/>
          </w:tcPr>
          <w:p w:rsidR="00A56488" w:rsidRPr="000F1B04" w:rsidRDefault="00A56488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По мере необходи</w:t>
            </w:r>
            <w:r>
              <w:rPr>
                <w:sz w:val="28"/>
                <w:szCs w:val="28"/>
              </w:rPr>
              <w:t>-</w:t>
            </w:r>
            <w:r w:rsidRPr="000F1B04">
              <w:rPr>
                <w:sz w:val="28"/>
                <w:szCs w:val="28"/>
              </w:rPr>
              <w:t xml:space="preserve">мости </w:t>
            </w:r>
          </w:p>
        </w:tc>
        <w:tc>
          <w:tcPr>
            <w:tcW w:w="2694" w:type="dxa"/>
            <w:gridSpan w:val="2"/>
          </w:tcPr>
          <w:p w:rsidR="00A56488" w:rsidRPr="000F1B04" w:rsidRDefault="00A56488" w:rsidP="00E43D77">
            <w:pPr>
              <w:snapToGrid w:val="0"/>
              <w:ind w:left="-57" w:right="-57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Управление экономики администрации муниципального образования Тбилисский район;</w:t>
            </w:r>
          </w:p>
          <w:p w:rsidR="00A56488" w:rsidRPr="000F1B04" w:rsidRDefault="00A56488" w:rsidP="00E43D77">
            <w:pPr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государственное учреждение Краснодарского края «Центр занятости населения Тбилисского района»;</w:t>
            </w:r>
          </w:p>
          <w:p w:rsidR="00A56488" w:rsidRPr="000F1B04" w:rsidRDefault="00A56488" w:rsidP="00E43D77">
            <w:pPr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 xml:space="preserve">Центр содействия развитию малого предпринимательства при Кропоткинской Межрайонной Торгово-промышленной </w:t>
            </w:r>
            <w:r w:rsidRPr="000F1B04">
              <w:rPr>
                <w:sz w:val="28"/>
                <w:szCs w:val="28"/>
              </w:rPr>
              <w:lastRenderedPageBreak/>
              <w:t>палате в Тбилисском районе;</w:t>
            </w:r>
          </w:p>
          <w:p w:rsidR="00A56488" w:rsidRPr="000F1B04" w:rsidRDefault="00A56488" w:rsidP="00E43D77">
            <w:pPr>
              <w:snapToGrid w:val="0"/>
              <w:ind w:left="-57" w:right="-57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общественная организация «Общество поддержки и защиты прав предпринимателей Тбилисского района</w:t>
            </w:r>
          </w:p>
        </w:tc>
        <w:tc>
          <w:tcPr>
            <w:tcW w:w="1559" w:type="dxa"/>
            <w:gridSpan w:val="2"/>
          </w:tcPr>
          <w:p w:rsidR="00A56488" w:rsidRPr="000F1B04" w:rsidRDefault="00A56488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1276" w:type="dxa"/>
            <w:gridSpan w:val="2"/>
          </w:tcPr>
          <w:p w:rsidR="00A56488" w:rsidRPr="000F1B04" w:rsidRDefault="00A56488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A56488" w:rsidRPr="000F1B04" w:rsidRDefault="00A56488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-</w:t>
            </w:r>
          </w:p>
        </w:tc>
      </w:tr>
      <w:tr w:rsidR="00A56488" w:rsidRPr="000F1B04" w:rsidTr="005E340A">
        <w:tc>
          <w:tcPr>
            <w:tcW w:w="674" w:type="dxa"/>
          </w:tcPr>
          <w:p w:rsidR="00A56488" w:rsidRPr="000F1B04" w:rsidRDefault="00A56488" w:rsidP="00E43D77">
            <w:pPr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lastRenderedPageBreak/>
              <w:t>1.4</w:t>
            </w:r>
          </w:p>
        </w:tc>
        <w:tc>
          <w:tcPr>
            <w:tcW w:w="3120" w:type="dxa"/>
          </w:tcPr>
          <w:p w:rsidR="00A56488" w:rsidRPr="000F1B04" w:rsidRDefault="00A56488" w:rsidP="00E43D77">
            <w:pPr>
              <w:snapToGrid w:val="0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Организация соответствующей работы по обеспечению доступности торговых мест для сельскохозяйственных товаропроизводителей малых форм хозяйствования</w:t>
            </w:r>
          </w:p>
        </w:tc>
        <w:tc>
          <w:tcPr>
            <w:tcW w:w="2977" w:type="dxa"/>
            <w:gridSpan w:val="2"/>
          </w:tcPr>
          <w:p w:rsidR="00A56488" w:rsidRPr="000F1B04" w:rsidRDefault="00A56488" w:rsidP="00E43D77">
            <w:pPr>
              <w:snapToGrid w:val="0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Организация доступности и открытости процедуры предоставления торговых мест для сельскохозяйственных товаропроизводителей малых форм хозяйствования на рынках и ярмарках в м</w:t>
            </w:r>
            <w:r>
              <w:rPr>
                <w:sz w:val="28"/>
                <w:szCs w:val="28"/>
              </w:rPr>
              <w:t>униципальном образовании</w:t>
            </w:r>
            <w:r w:rsidRPr="000F1B04">
              <w:rPr>
                <w:sz w:val="28"/>
                <w:szCs w:val="28"/>
              </w:rPr>
              <w:t xml:space="preserve"> Тбилисский район</w:t>
            </w:r>
          </w:p>
        </w:tc>
        <w:tc>
          <w:tcPr>
            <w:tcW w:w="1558" w:type="dxa"/>
          </w:tcPr>
          <w:p w:rsidR="00A56488" w:rsidRPr="000F1B04" w:rsidRDefault="00A56488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Февраль 2011 г., далее постоянно</w:t>
            </w:r>
          </w:p>
        </w:tc>
        <w:tc>
          <w:tcPr>
            <w:tcW w:w="2694" w:type="dxa"/>
            <w:gridSpan w:val="2"/>
          </w:tcPr>
          <w:p w:rsidR="00A56488" w:rsidRPr="000F1B04" w:rsidRDefault="00A56488" w:rsidP="00E43D77">
            <w:pPr>
              <w:snapToGrid w:val="0"/>
              <w:ind w:left="-57" w:right="-57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Управление экономики администрации муниципального образования Тбилисский район;</w:t>
            </w:r>
          </w:p>
          <w:p w:rsidR="00A56488" w:rsidRPr="000F1B04" w:rsidRDefault="00A56488" w:rsidP="00E43D77">
            <w:pPr>
              <w:snapToGrid w:val="0"/>
              <w:ind w:left="-57" w:right="-57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Управление сельского хозяйства администрации муниципального образования Тбилисский район</w:t>
            </w:r>
          </w:p>
        </w:tc>
        <w:tc>
          <w:tcPr>
            <w:tcW w:w="1559" w:type="dxa"/>
            <w:gridSpan w:val="2"/>
          </w:tcPr>
          <w:p w:rsidR="00A56488" w:rsidRPr="000F1B04" w:rsidRDefault="00A56488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2"/>
          </w:tcPr>
          <w:p w:rsidR="00A56488" w:rsidRPr="000F1B04" w:rsidRDefault="00A56488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A56488" w:rsidRPr="000F1B04" w:rsidRDefault="00A56488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-</w:t>
            </w:r>
          </w:p>
        </w:tc>
      </w:tr>
      <w:tr w:rsidR="00A56488" w:rsidRPr="000F1B04" w:rsidTr="005E340A">
        <w:tc>
          <w:tcPr>
            <w:tcW w:w="674" w:type="dxa"/>
          </w:tcPr>
          <w:p w:rsidR="00A56488" w:rsidRPr="000F1B04" w:rsidRDefault="00A56488" w:rsidP="006D63EC">
            <w:pPr>
              <w:snapToGrid w:val="0"/>
              <w:ind w:left="-57" w:right="-57"/>
              <w:jc w:val="both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1.</w:t>
            </w:r>
            <w:r w:rsidR="006D63EC">
              <w:rPr>
                <w:sz w:val="28"/>
                <w:szCs w:val="28"/>
              </w:rPr>
              <w:t>5</w:t>
            </w:r>
          </w:p>
        </w:tc>
        <w:tc>
          <w:tcPr>
            <w:tcW w:w="3120" w:type="dxa"/>
          </w:tcPr>
          <w:p w:rsidR="00A56488" w:rsidRPr="000F1B04" w:rsidRDefault="00A56488" w:rsidP="00E43D77">
            <w:pPr>
              <w:snapToGrid w:val="0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Устранение административных барьеров при осуществлении предпринимательской деятельности</w:t>
            </w:r>
          </w:p>
        </w:tc>
        <w:tc>
          <w:tcPr>
            <w:tcW w:w="2977" w:type="dxa"/>
            <w:gridSpan w:val="2"/>
          </w:tcPr>
          <w:p w:rsidR="00A56488" w:rsidRPr="000F1B04" w:rsidRDefault="00A56488" w:rsidP="00E43D77">
            <w:pPr>
              <w:snapToGrid w:val="0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 xml:space="preserve">Сокращения сроков и снижение стоимости выдачи заключений, согласований, технических условий и предоставляемых услуг, оказываемых </w:t>
            </w:r>
            <w:r w:rsidRPr="000F1B04">
              <w:rPr>
                <w:sz w:val="28"/>
                <w:szCs w:val="28"/>
              </w:rPr>
              <w:lastRenderedPageBreak/>
              <w:t>субъектам предпринимательской деятельности при оформлении земельно-правовой документации</w:t>
            </w:r>
          </w:p>
        </w:tc>
        <w:tc>
          <w:tcPr>
            <w:tcW w:w="1558" w:type="dxa"/>
          </w:tcPr>
          <w:p w:rsidR="00A56488" w:rsidRPr="000F1B04" w:rsidRDefault="00A56488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694" w:type="dxa"/>
            <w:gridSpan w:val="2"/>
          </w:tcPr>
          <w:p w:rsidR="00A56488" w:rsidRPr="000F1B04" w:rsidRDefault="00A56488" w:rsidP="00E43D77">
            <w:pPr>
              <w:snapToGrid w:val="0"/>
              <w:ind w:left="-57" w:right="-57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Управление экономики администрации муниципального образования Тбилисский район</w:t>
            </w:r>
            <w:r>
              <w:rPr>
                <w:sz w:val="28"/>
                <w:szCs w:val="28"/>
              </w:rPr>
              <w:t>,</w:t>
            </w:r>
            <w:r w:rsidRPr="000F1B04">
              <w:rPr>
                <w:sz w:val="28"/>
                <w:szCs w:val="28"/>
              </w:rPr>
              <w:t xml:space="preserve"> </w:t>
            </w:r>
          </w:p>
          <w:p w:rsidR="00A56488" w:rsidRPr="000F1B04" w:rsidRDefault="00A56488" w:rsidP="00E43D77">
            <w:pPr>
              <w:snapToGrid w:val="0"/>
              <w:ind w:left="-57"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0F1B04">
              <w:rPr>
                <w:sz w:val="28"/>
                <w:szCs w:val="28"/>
              </w:rPr>
              <w:t xml:space="preserve">тдел по управлению </w:t>
            </w:r>
            <w:r w:rsidRPr="000F1B04">
              <w:rPr>
                <w:sz w:val="28"/>
                <w:szCs w:val="28"/>
              </w:rPr>
              <w:lastRenderedPageBreak/>
              <w:t>муниципальным имуществом администрации муниципального образования Тбилисский район</w:t>
            </w:r>
          </w:p>
        </w:tc>
        <w:tc>
          <w:tcPr>
            <w:tcW w:w="1559" w:type="dxa"/>
            <w:gridSpan w:val="2"/>
          </w:tcPr>
          <w:p w:rsidR="00A56488" w:rsidRPr="000F1B04" w:rsidRDefault="00A56488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1276" w:type="dxa"/>
            <w:gridSpan w:val="2"/>
          </w:tcPr>
          <w:p w:rsidR="00A56488" w:rsidRPr="000F1B04" w:rsidRDefault="00A56488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A56488" w:rsidRPr="000F1B04" w:rsidRDefault="00A56488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-</w:t>
            </w:r>
          </w:p>
        </w:tc>
      </w:tr>
      <w:tr w:rsidR="00A56488" w:rsidRPr="000F1B04" w:rsidTr="005E340A">
        <w:tc>
          <w:tcPr>
            <w:tcW w:w="14850" w:type="dxa"/>
            <w:gridSpan w:val="12"/>
          </w:tcPr>
          <w:p w:rsidR="00A56488" w:rsidRPr="000F1B04" w:rsidRDefault="00A56488" w:rsidP="00A56488">
            <w:pPr>
              <w:numPr>
                <w:ilvl w:val="0"/>
                <w:numId w:val="7"/>
              </w:numPr>
              <w:snapToGrid w:val="0"/>
              <w:jc w:val="center"/>
              <w:rPr>
                <w:b/>
                <w:sz w:val="28"/>
                <w:szCs w:val="28"/>
              </w:rPr>
            </w:pPr>
            <w:r w:rsidRPr="000F1B04">
              <w:rPr>
                <w:b/>
                <w:sz w:val="28"/>
                <w:szCs w:val="28"/>
              </w:rPr>
              <w:lastRenderedPageBreak/>
              <w:t>Пропаганда и популяризация предпринимательской деятельности</w:t>
            </w:r>
          </w:p>
        </w:tc>
      </w:tr>
      <w:tr w:rsidR="00A56488" w:rsidRPr="000F1B04" w:rsidTr="005E340A">
        <w:tc>
          <w:tcPr>
            <w:tcW w:w="674" w:type="dxa"/>
          </w:tcPr>
          <w:p w:rsidR="00A56488" w:rsidRPr="000F1B04" w:rsidRDefault="00A56488" w:rsidP="00E43D77">
            <w:pPr>
              <w:snapToGrid w:val="0"/>
              <w:ind w:left="-57" w:right="-57"/>
              <w:jc w:val="both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2.1</w:t>
            </w:r>
          </w:p>
        </w:tc>
        <w:tc>
          <w:tcPr>
            <w:tcW w:w="3120" w:type="dxa"/>
          </w:tcPr>
          <w:p w:rsidR="00A56488" w:rsidRPr="000F1B04" w:rsidRDefault="00A56488" w:rsidP="00E43D77">
            <w:pPr>
              <w:snapToGrid w:val="0"/>
              <w:ind w:left="-57" w:right="-57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Создание теле сюжетов на телеканале «Метроном-3», публикации в газете, направленной на популяризацию положительного образа молодого предпринимателя, в том числе в виде социальной рекламы</w:t>
            </w:r>
          </w:p>
        </w:tc>
        <w:tc>
          <w:tcPr>
            <w:tcW w:w="2977" w:type="dxa"/>
            <w:gridSpan w:val="2"/>
          </w:tcPr>
          <w:p w:rsidR="00A56488" w:rsidRPr="000F1B04" w:rsidRDefault="00A56488" w:rsidP="00E43D77">
            <w:pPr>
              <w:snapToGrid w:val="0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Формирование положительного образа молодого предпринимателя</w:t>
            </w:r>
          </w:p>
        </w:tc>
        <w:tc>
          <w:tcPr>
            <w:tcW w:w="1558" w:type="dxa"/>
          </w:tcPr>
          <w:p w:rsidR="00A56488" w:rsidRPr="000F1B04" w:rsidRDefault="00A56488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Постоянно</w:t>
            </w:r>
          </w:p>
        </w:tc>
        <w:tc>
          <w:tcPr>
            <w:tcW w:w="2694" w:type="dxa"/>
            <w:gridSpan w:val="2"/>
          </w:tcPr>
          <w:p w:rsidR="00A56488" w:rsidRPr="000F1B04" w:rsidRDefault="00A56488" w:rsidP="00E43D77">
            <w:pPr>
              <w:snapToGrid w:val="0"/>
              <w:ind w:left="-57" w:right="-57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Отдел по делам молодежи администрации муниципального образования Тбилисский район;</w:t>
            </w:r>
          </w:p>
          <w:p w:rsidR="00A56488" w:rsidRPr="000F1B04" w:rsidRDefault="00A56488" w:rsidP="00E43D77">
            <w:pPr>
              <w:snapToGrid w:val="0"/>
              <w:ind w:left="-57" w:right="-57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управление экономики администрации муниципального образования Тбилисский район</w:t>
            </w:r>
          </w:p>
        </w:tc>
        <w:tc>
          <w:tcPr>
            <w:tcW w:w="1417" w:type="dxa"/>
          </w:tcPr>
          <w:p w:rsidR="00A56488" w:rsidRPr="000F1B04" w:rsidRDefault="00A56488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40</w:t>
            </w:r>
          </w:p>
        </w:tc>
        <w:tc>
          <w:tcPr>
            <w:tcW w:w="992" w:type="dxa"/>
            <w:gridSpan w:val="2"/>
          </w:tcPr>
          <w:p w:rsidR="00A56488" w:rsidRPr="000F1B04" w:rsidRDefault="00A56488" w:rsidP="00A77E9F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4</w:t>
            </w:r>
            <w:r w:rsidR="00A77E9F">
              <w:rPr>
                <w:sz w:val="28"/>
                <w:szCs w:val="28"/>
              </w:rPr>
              <w:t>7</w:t>
            </w:r>
          </w:p>
        </w:tc>
        <w:tc>
          <w:tcPr>
            <w:tcW w:w="1418" w:type="dxa"/>
            <w:gridSpan w:val="2"/>
          </w:tcPr>
          <w:p w:rsidR="00A56488" w:rsidRPr="000F1B04" w:rsidRDefault="00A56488" w:rsidP="00A77E9F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8</w:t>
            </w:r>
            <w:r w:rsidR="00A77E9F">
              <w:rPr>
                <w:sz w:val="28"/>
                <w:szCs w:val="28"/>
              </w:rPr>
              <w:t>7</w:t>
            </w:r>
          </w:p>
        </w:tc>
      </w:tr>
      <w:tr w:rsidR="00A56488" w:rsidRPr="000F1B04" w:rsidTr="005E340A">
        <w:tc>
          <w:tcPr>
            <w:tcW w:w="674" w:type="dxa"/>
          </w:tcPr>
          <w:p w:rsidR="00A56488" w:rsidRPr="000F1B04" w:rsidRDefault="00A56488" w:rsidP="00E43D77">
            <w:pPr>
              <w:snapToGrid w:val="0"/>
              <w:ind w:left="-57" w:right="-57"/>
              <w:jc w:val="both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2.2</w:t>
            </w:r>
          </w:p>
        </w:tc>
        <w:tc>
          <w:tcPr>
            <w:tcW w:w="3120" w:type="dxa"/>
          </w:tcPr>
          <w:p w:rsidR="00A56488" w:rsidRPr="0019084E" w:rsidRDefault="00A56488" w:rsidP="00CF5299">
            <w:pPr>
              <w:snapToGrid w:val="0"/>
              <w:rPr>
                <w:sz w:val="28"/>
                <w:szCs w:val="28"/>
              </w:rPr>
            </w:pPr>
            <w:r w:rsidRPr="0019084E">
              <w:rPr>
                <w:sz w:val="28"/>
                <w:szCs w:val="28"/>
              </w:rPr>
              <w:t xml:space="preserve">Обучение старшеклассников общеобразовательных учреждений района по специальным программам дополнительного обучения по курсу «Основы </w:t>
            </w:r>
            <w:r w:rsidR="00FD1E62" w:rsidRPr="0019084E">
              <w:rPr>
                <w:sz w:val="28"/>
                <w:szCs w:val="28"/>
              </w:rPr>
              <w:t>,</w:t>
            </w:r>
            <w:r w:rsidRPr="0019084E">
              <w:rPr>
                <w:sz w:val="28"/>
                <w:szCs w:val="28"/>
              </w:rPr>
              <w:t>предпринимательской деятельности»</w:t>
            </w:r>
            <w:r w:rsidR="00FD1E62" w:rsidRPr="0019084E">
              <w:rPr>
                <w:sz w:val="28"/>
                <w:szCs w:val="28"/>
              </w:rPr>
              <w:t xml:space="preserve">, </w:t>
            </w:r>
            <w:r w:rsidR="00FD1E62" w:rsidRPr="0019084E">
              <w:rPr>
                <w:sz w:val="28"/>
                <w:szCs w:val="28"/>
              </w:rPr>
              <w:lastRenderedPageBreak/>
              <w:t>обучение преподавателей общеобразовательных школ в Тбилисском районе по курсу</w:t>
            </w:r>
            <w:r w:rsidR="00CF5299" w:rsidRPr="0019084E">
              <w:rPr>
                <w:sz w:val="28"/>
                <w:szCs w:val="28"/>
              </w:rPr>
              <w:t xml:space="preserve">           </w:t>
            </w:r>
            <w:r w:rsidR="00FD1E62" w:rsidRPr="0019084E">
              <w:rPr>
                <w:sz w:val="28"/>
                <w:szCs w:val="28"/>
              </w:rPr>
              <w:t xml:space="preserve"> «Бизнес- планирование предпринимательской деятельности» </w:t>
            </w:r>
          </w:p>
        </w:tc>
        <w:tc>
          <w:tcPr>
            <w:tcW w:w="2977" w:type="dxa"/>
            <w:gridSpan w:val="2"/>
          </w:tcPr>
          <w:p w:rsidR="00A56488" w:rsidRPr="0019084E" w:rsidRDefault="00A56488" w:rsidP="00E43D77">
            <w:pPr>
              <w:snapToGrid w:val="0"/>
              <w:rPr>
                <w:sz w:val="28"/>
                <w:szCs w:val="28"/>
              </w:rPr>
            </w:pPr>
            <w:r w:rsidRPr="0019084E">
              <w:rPr>
                <w:sz w:val="28"/>
                <w:szCs w:val="28"/>
              </w:rPr>
              <w:lastRenderedPageBreak/>
              <w:t>Повышения уровня грамотности старшеклассников в сфере организации и ведения предпринимательской деятельности для дальнейшей профессиональной ориентации</w:t>
            </w:r>
          </w:p>
          <w:p w:rsidR="00A56488" w:rsidRPr="0019084E" w:rsidRDefault="00A56488" w:rsidP="00E43D7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A56488" w:rsidRPr="0019084E" w:rsidRDefault="00A56488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19084E">
              <w:rPr>
                <w:sz w:val="28"/>
                <w:szCs w:val="28"/>
              </w:rPr>
              <w:t xml:space="preserve"> В течение всего периода</w:t>
            </w:r>
          </w:p>
        </w:tc>
        <w:tc>
          <w:tcPr>
            <w:tcW w:w="2694" w:type="dxa"/>
            <w:gridSpan w:val="2"/>
          </w:tcPr>
          <w:p w:rsidR="00A56488" w:rsidRPr="0019084E" w:rsidRDefault="00A56488" w:rsidP="00E43D77">
            <w:pPr>
              <w:snapToGrid w:val="0"/>
              <w:ind w:left="-57" w:right="-57"/>
              <w:rPr>
                <w:sz w:val="28"/>
                <w:szCs w:val="28"/>
              </w:rPr>
            </w:pPr>
            <w:r w:rsidRPr="0019084E">
              <w:rPr>
                <w:sz w:val="28"/>
                <w:szCs w:val="28"/>
              </w:rPr>
              <w:t>Управление образованием администрации муниципального образования Тбилисский район</w:t>
            </w:r>
          </w:p>
        </w:tc>
        <w:tc>
          <w:tcPr>
            <w:tcW w:w="1417" w:type="dxa"/>
          </w:tcPr>
          <w:p w:rsidR="00A56488" w:rsidRPr="0019084E" w:rsidRDefault="00A56488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19084E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</w:tcPr>
          <w:p w:rsidR="00A56488" w:rsidRPr="0019084E" w:rsidRDefault="00CF5299" w:rsidP="00CF5299">
            <w:pPr>
              <w:snapToGrid w:val="0"/>
              <w:jc w:val="center"/>
              <w:rPr>
                <w:sz w:val="28"/>
                <w:szCs w:val="28"/>
              </w:rPr>
            </w:pPr>
            <w:r w:rsidRPr="0019084E">
              <w:rPr>
                <w:sz w:val="28"/>
                <w:szCs w:val="28"/>
              </w:rPr>
              <w:t>50</w:t>
            </w:r>
          </w:p>
        </w:tc>
        <w:tc>
          <w:tcPr>
            <w:tcW w:w="1418" w:type="dxa"/>
            <w:gridSpan w:val="2"/>
          </w:tcPr>
          <w:p w:rsidR="00A56488" w:rsidRPr="00813036" w:rsidRDefault="00CF5299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813036">
              <w:rPr>
                <w:sz w:val="28"/>
                <w:szCs w:val="28"/>
              </w:rPr>
              <w:t>50</w:t>
            </w:r>
          </w:p>
        </w:tc>
      </w:tr>
      <w:tr w:rsidR="00A56488" w:rsidRPr="000F1B04" w:rsidTr="005E340A">
        <w:tc>
          <w:tcPr>
            <w:tcW w:w="14850" w:type="dxa"/>
            <w:gridSpan w:val="12"/>
          </w:tcPr>
          <w:p w:rsidR="00A56488" w:rsidRPr="000F1B04" w:rsidRDefault="00A56488" w:rsidP="00A56488">
            <w:pPr>
              <w:numPr>
                <w:ilvl w:val="0"/>
                <w:numId w:val="7"/>
              </w:numPr>
              <w:snapToGrid w:val="0"/>
              <w:jc w:val="center"/>
              <w:rPr>
                <w:b/>
                <w:sz w:val="28"/>
                <w:szCs w:val="28"/>
              </w:rPr>
            </w:pPr>
            <w:r w:rsidRPr="000F1B04">
              <w:rPr>
                <w:b/>
                <w:sz w:val="28"/>
                <w:szCs w:val="28"/>
              </w:rPr>
              <w:lastRenderedPageBreak/>
              <w:t>Развитие инфраструктуры поддержки малого предпринимательства</w:t>
            </w:r>
          </w:p>
        </w:tc>
      </w:tr>
      <w:tr w:rsidR="00A56488" w:rsidRPr="000F1B04" w:rsidTr="005E340A">
        <w:tc>
          <w:tcPr>
            <w:tcW w:w="674" w:type="dxa"/>
          </w:tcPr>
          <w:p w:rsidR="00A56488" w:rsidRPr="000F1B04" w:rsidRDefault="00A56488" w:rsidP="00E43D77">
            <w:pPr>
              <w:snapToGrid w:val="0"/>
              <w:ind w:left="-57" w:right="-57"/>
              <w:jc w:val="both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3.1</w:t>
            </w:r>
          </w:p>
        </w:tc>
        <w:tc>
          <w:tcPr>
            <w:tcW w:w="3120" w:type="dxa"/>
          </w:tcPr>
          <w:p w:rsidR="00A56488" w:rsidRPr="000F1B04" w:rsidRDefault="00A56488" w:rsidP="00E43D77">
            <w:pPr>
              <w:snapToGrid w:val="0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Обеспечение работы Совета по предпринимательству при  администрации муниципального образования Тбилисский район</w:t>
            </w:r>
          </w:p>
        </w:tc>
        <w:tc>
          <w:tcPr>
            <w:tcW w:w="2977" w:type="dxa"/>
            <w:gridSpan w:val="2"/>
          </w:tcPr>
          <w:p w:rsidR="00A56488" w:rsidRPr="000F1B04" w:rsidRDefault="00A56488" w:rsidP="00E43D77">
            <w:pPr>
              <w:snapToGrid w:val="0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 xml:space="preserve">Обсуждение и решение вопросов, жалоб, предложений, связанных с ведением и осуществлением предпринимательской деятельности на территории </w:t>
            </w:r>
            <w:r>
              <w:rPr>
                <w:sz w:val="28"/>
                <w:szCs w:val="28"/>
              </w:rPr>
              <w:t>муниципального образования</w:t>
            </w:r>
            <w:r w:rsidRPr="000F1B04">
              <w:rPr>
                <w:sz w:val="28"/>
                <w:szCs w:val="28"/>
              </w:rPr>
              <w:t xml:space="preserve"> Тбилисский район</w:t>
            </w:r>
          </w:p>
        </w:tc>
        <w:tc>
          <w:tcPr>
            <w:tcW w:w="1701" w:type="dxa"/>
            <w:gridSpan w:val="2"/>
          </w:tcPr>
          <w:p w:rsidR="00A56488" w:rsidRPr="000F1B04" w:rsidRDefault="00A56488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</w:tcPr>
          <w:p w:rsidR="00A56488" w:rsidRPr="000F1B04" w:rsidRDefault="00A56488" w:rsidP="00E43D77">
            <w:pPr>
              <w:snapToGrid w:val="0"/>
              <w:ind w:left="-57" w:right="-57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Управление экономики администрации муниципального образования Тбилисский район</w:t>
            </w:r>
          </w:p>
        </w:tc>
        <w:tc>
          <w:tcPr>
            <w:tcW w:w="1417" w:type="dxa"/>
          </w:tcPr>
          <w:p w:rsidR="00A56488" w:rsidRPr="000F1B04" w:rsidRDefault="00A56488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</w:tcPr>
          <w:p w:rsidR="00A56488" w:rsidRPr="000F1B04" w:rsidRDefault="00A56488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</w:tcPr>
          <w:p w:rsidR="00A56488" w:rsidRPr="000F1B04" w:rsidRDefault="00A56488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-</w:t>
            </w:r>
          </w:p>
        </w:tc>
      </w:tr>
      <w:tr w:rsidR="00A56488" w:rsidRPr="000F1B04" w:rsidTr="005E340A">
        <w:tc>
          <w:tcPr>
            <w:tcW w:w="674" w:type="dxa"/>
          </w:tcPr>
          <w:p w:rsidR="00A56488" w:rsidRPr="000F1B04" w:rsidRDefault="00A56488" w:rsidP="00E43D77">
            <w:pPr>
              <w:snapToGrid w:val="0"/>
              <w:ind w:left="-57" w:right="-57"/>
              <w:jc w:val="both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3.2</w:t>
            </w:r>
          </w:p>
        </w:tc>
        <w:tc>
          <w:tcPr>
            <w:tcW w:w="3120" w:type="dxa"/>
          </w:tcPr>
          <w:p w:rsidR="00A56488" w:rsidRPr="000F1B04" w:rsidRDefault="00A56488" w:rsidP="00E43D77">
            <w:pPr>
              <w:snapToGrid w:val="0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 xml:space="preserve">Взаимодействие с Центром содействия развитию малого предпринимательства (ЦСРМП) при Кропоткинской МТПП в Тбилисском районе по вопросам оказания поддержки субъектам малого и среднего </w:t>
            </w:r>
            <w:r w:rsidRPr="000F1B04">
              <w:rPr>
                <w:sz w:val="28"/>
                <w:szCs w:val="28"/>
              </w:rPr>
              <w:lastRenderedPageBreak/>
              <w:t>предпринимательства</w:t>
            </w:r>
          </w:p>
        </w:tc>
        <w:tc>
          <w:tcPr>
            <w:tcW w:w="2977" w:type="dxa"/>
            <w:gridSpan w:val="2"/>
          </w:tcPr>
          <w:p w:rsidR="00A56488" w:rsidRPr="000F1B04" w:rsidRDefault="00A56488" w:rsidP="00E43D77">
            <w:pPr>
              <w:snapToGrid w:val="0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lastRenderedPageBreak/>
              <w:t xml:space="preserve">Оказание поддержки субъектам малого и среднего предпринимательства по юридическим, экономическим вопросам при осуществлении предпринимательской деятельности </w:t>
            </w:r>
          </w:p>
        </w:tc>
        <w:tc>
          <w:tcPr>
            <w:tcW w:w="1701" w:type="dxa"/>
            <w:gridSpan w:val="2"/>
          </w:tcPr>
          <w:p w:rsidR="00A56488" w:rsidRPr="000F1B04" w:rsidRDefault="00A56488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 xml:space="preserve"> В течение всего периода</w:t>
            </w:r>
          </w:p>
        </w:tc>
        <w:tc>
          <w:tcPr>
            <w:tcW w:w="2551" w:type="dxa"/>
          </w:tcPr>
          <w:p w:rsidR="00A56488" w:rsidRPr="000F1B04" w:rsidRDefault="00A56488" w:rsidP="00E43D77">
            <w:pPr>
              <w:snapToGrid w:val="0"/>
              <w:ind w:left="-57" w:right="-57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Управление экономики администрации муниципального образования Тбилисский район</w:t>
            </w:r>
          </w:p>
        </w:tc>
        <w:tc>
          <w:tcPr>
            <w:tcW w:w="1417" w:type="dxa"/>
          </w:tcPr>
          <w:p w:rsidR="00A56488" w:rsidRPr="000F1B04" w:rsidRDefault="00A56488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</w:tcPr>
          <w:p w:rsidR="00A56488" w:rsidRPr="000F1B04" w:rsidRDefault="00A56488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</w:tcPr>
          <w:p w:rsidR="00A56488" w:rsidRPr="000F1B04" w:rsidRDefault="00A56488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-</w:t>
            </w:r>
          </w:p>
        </w:tc>
      </w:tr>
      <w:tr w:rsidR="00A56488" w:rsidRPr="000F1B04" w:rsidTr="005E340A">
        <w:tc>
          <w:tcPr>
            <w:tcW w:w="14850" w:type="dxa"/>
            <w:gridSpan w:val="12"/>
          </w:tcPr>
          <w:p w:rsidR="00A56488" w:rsidRPr="000F1B04" w:rsidRDefault="00A56488" w:rsidP="00A56488">
            <w:pPr>
              <w:numPr>
                <w:ilvl w:val="0"/>
                <w:numId w:val="7"/>
              </w:numPr>
              <w:snapToGrid w:val="0"/>
              <w:jc w:val="center"/>
              <w:rPr>
                <w:b/>
                <w:sz w:val="28"/>
                <w:szCs w:val="28"/>
              </w:rPr>
            </w:pPr>
            <w:r w:rsidRPr="000F1B04">
              <w:rPr>
                <w:b/>
                <w:sz w:val="28"/>
                <w:szCs w:val="28"/>
              </w:rPr>
              <w:lastRenderedPageBreak/>
              <w:t>Поддержка субъектов малого и среднего предпринимательства в области подготовки, переподготовки и повышении квалификации кадров</w:t>
            </w:r>
          </w:p>
        </w:tc>
      </w:tr>
      <w:tr w:rsidR="00A56488" w:rsidRPr="000F1B04" w:rsidTr="005E340A">
        <w:tc>
          <w:tcPr>
            <w:tcW w:w="674" w:type="dxa"/>
          </w:tcPr>
          <w:p w:rsidR="00A56488" w:rsidRPr="000F1B04" w:rsidRDefault="00A56488" w:rsidP="00E43D77">
            <w:pPr>
              <w:snapToGrid w:val="0"/>
              <w:ind w:left="-57" w:right="-57"/>
              <w:jc w:val="both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4.1</w:t>
            </w:r>
          </w:p>
        </w:tc>
        <w:tc>
          <w:tcPr>
            <w:tcW w:w="3120" w:type="dxa"/>
          </w:tcPr>
          <w:p w:rsidR="00A56488" w:rsidRPr="000F1B04" w:rsidRDefault="00A56488" w:rsidP="00E43D77">
            <w:pPr>
              <w:snapToGrid w:val="0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Содействие в подготовке, переподготовке и повышении квалификации кадров для субъектов малого предпринимательства</w:t>
            </w:r>
          </w:p>
          <w:p w:rsidR="00A56488" w:rsidRPr="000F1B04" w:rsidRDefault="00A56488" w:rsidP="00E43D7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56488" w:rsidRPr="000F1B04" w:rsidRDefault="00A56488" w:rsidP="00E43D77">
            <w:pPr>
              <w:snapToGrid w:val="0"/>
              <w:ind w:right="-57" w:hanging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0F1B04">
              <w:rPr>
                <w:sz w:val="28"/>
                <w:szCs w:val="28"/>
              </w:rPr>
              <w:t>Повышение квалификации кадров для субъектов малого предпринимательства</w:t>
            </w:r>
          </w:p>
        </w:tc>
        <w:tc>
          <w:tcPr>
            <w:tcW w:w="1700" w:type="dxa"/>
            <w:gridSpan w:val="2"/>
          </w:tcPr>
          <w:p w:rsidR="00A56488" w:rsidRPr="000F1B04" w:rsidRDefault="00A56488" w:rsidP="00E43D77">
            <w:pPr>
              <w:snapToGrid w:val="0"/>
              <w:ind w:right="-57" w:hanging="57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Постоянно</w:t>
            </w:r>
          </w:p>
        </w:tc>
        <w:tc>
          <w:tcPr>
            <w:tcW w:w="2694" w:type="dxa"/>
            <w:gridSpan w:val="2"/>
          </w:tcPr>
          <w:p w:rsidR="00A56488" w:rsidRPr="000F1B04" w:rsidRDefault="00A56488" w:rsidP="00E43D77">
            <w:pPr>
              <w:snapToGrid w:val="0"/>
              <w:ind w:left="-57" w:right="-57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Управление экономики администрации муниципального образования Тбилисский район;</w:t>
            </w:r>
          </w:p>
          <w:p w:rsidR="00A56488" w:rsidRPr="000F1B04" w:rsidRDefault="00A56488" w:rsidP="00E43D77">
            <w:pPr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государственное учреждение Краснодарского края «Центр занятости населения Тбилисского района»;</w:t>
            </w:r>
          </w:p>
          <w:p w:rsidR="00A56488" w:rsidRPr="000F1B04" w:rsidRDefault="00A56488" w:rsidP="00E43D77">
            <w:pPr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Центр содействия развитию малого предпринимательства при Кропоткинской Межрайонной Торгово-промышленной палате в Тбилисском районе</w:t>
            </w:r>
          </w:p>
        </w:tc>
        <w:tc>
          <w:tcPr>
            <w:tcW w:w="1417" w:type="dxa"/>
          </w:tcPr>
          <w:p w:rsidR="00A56488" w:rsidRPr="000F1B04" w:rsidRDefault="00A56488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50</w:t>
            </w:r>
          </w:p>
        </w:tc>
        <w:tc>
          <w:tcPr>
            <w:tcW w:w="992" w:type="dxa"/>
            <w:gridSpan w:val="2"/>
          </w:tcPr>
          <w:p w:rsidR="00A56488" w:rsidRPr="000F1B04" w:rsidRDefault="00A56488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50</w:t>
            </w:r>
            <w:r w:rsidR="002310B7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gridSpan w:val="2"/>
          </w:tcPr>
          <w:p w:rsidR="00A56488" w:rsidRPr="000F1B04" w:rsidRDefault="00A56488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100</w:t>
            </w:r>
          </w:p>
        </w:tc>
      </w:tr>
      <w:tr w:rsidR="00A56488" w:rsidRPr="000F1B04" w:rsidTr="005E340A">
        <w:tc>
          <w:tcPr>
            <w:tcW w:w="14850" w:type="dxa"/>
            <w:gridSpan w:val="12"/>
          </w:tcPr>
          <w:p w:rsidR="00A56488" w:rsidRPr="000F1B04" w:rsidRDefault="00A56488" w:rsidP="00A56488">
            <w:pPr>
              <w:numPr>
                <w:ilvl w:val="0"/>
                <w:numId w:val="7"/>
              </w:numPr>
              <w:snapToGrid w:val="0"/>
              <w:jc w:val="center"/>
              <w:rPr>
                <w:b/>
                <w:sz w:val="28"/>
                <w:szCs w:val="28"/>
              </w:rPr>
            </w:pPr>
            <w:r w:rsidRPr="000F1B04">
              <w:rPr>
                <w:b/>
                <w:sz w:val="28"/>
                <w:szCs w:val="28"/>
              </w:rPr>
              <w:t xml:space="preserve">Реализация кредитно-финансовых механизмов поддержки субъектов малого предпринимательства </w:t>
            </w:r>
          </w:p>
        </w:tc>
      </w:tr>
      <w:tr w:rsidR="00A56488" w:rsidRPr="000F1B04" w:rsidTr="005E340A">
        <w:tc>
          <w:tcPr>
            <w:tcW w:w="674" w:type="dxa"/>
          </w:tcPr>
          <w:p w:rsidR="00A56488" w:rsidRPr="000F1B04" w:rsidRDefault="00A56488" w:rsidP="00E43D77">
            <w:pPr>
              <w:snapToGrid w:val="0"/>
              <w:ind w:left="-57" w:right="-57"/>
              <w:jc w:val="both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5.1</w:t>
            </w:r>
          </w:p>
        </w:tc>
        <w:tc>
          <w:tcPr>
            <w:tcW w:w="3120" w:type="dxa"/>
          </w:tcPr>
          <w:p w:rsidR="00A56488" w:rsidRPr="000F1B04" w:rsidRDefault="00A56488" w:rsidP="00E43D77">
            <w:pPr>
              <w:snapToGrid w:val="0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 xml:space="preserve">Оказание содействия субъектам малого предпринимательства в </w:t>
            </w:r>
            <w:r w:rsidRPr="000F1B04">
              <w:rPr>
                <w:sz w:val="28"/>
                <w:szCs w:val="28"/>
              </w:rPr>
              <w:lastRenderedPageBreak/>
              <w:t>вопросах получения кредитов в коммерческих банках, а также в оформлении документов на соискание субсидий из краевого бюджета на погашение процентной ставки по кредитам коммерческих банков</w:t>
            </w:r>
          </w:p>
        </w:tc>
        <w:tc>
          <w:tcPr>
            <w:tcW w:w="2835" w:type="dxa"/>
          </w:tcPr>
          <w:p w:rsidR="00A56488" w:rsidRPr="000F1B04" w:rsidRDefault="00A56488" w:rsidP="00E43D77">
            <w:pPr>
              <w:snapToGrid w:val="0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lastRenderedPageBreak/>
              <w:t xml:space="preserve">В случае обращения субъектов малого предпринимательства </w:t>
            </w:r>
            <w:r w:rsidRPr="000F1B04">
              <w:rPr>
                <w:sz w:val="28"/>
                <w:szCs w:val="28"/>
              </w:rPr>
              <w:lastRenderedPageBreak/>
              <w:t>оказать всевозможное содействие в рамках компетенции управления экономики администрации муниципального образования Тбилисский район</w:t>
            </w:r>
          </w:p>
        </w:tc>
        <w:tc>
          <w:tcPr>
            <w:tcW w:w="1700" w:type="dxa"/>
            <w:gridSpan w:val="2"/>
          </w:tcPr>
          <w:p w:rsidR="00A56488" w:rsidRPr="000F1B04" w:rsidRDefault="00A56488" w:rsidP="00E43D77">
            <w:pPr>
              <w:snapToGrid w:val="0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lastRenderedPageBreak/>
              <w:t>По мере поступле</w:t>
            </w:r>
            <w:r>
              <w:rPr>
                <w:sz w:val="28"/>
                <w:szCs w:val="28"/>
              </w:rPr>
              <w:t>-</w:t>
            </w:r>
            <w:r w:rsidRPr="000F1B04">
              <w:rPr>
                <w:sz w:val="28"/>
                <w:szCs w:val="28"/>
              </w:rPr>
              <w:t xml:space="preserve">ния заявок </w:t>
            </w:r>
            <w:r w:rsidRPr="000F1B04">
              <w:rPr>
                <w:sz w:val="28"/>
                <w:szCs w:val="28"/>
              </w:rPr>
              <w:lastRenderedPageBreak/>
              <w:t>от субъектов малого  бизнеса</w:t>
            </w:r>
          </w:p>
        </w:tc>
        <w:tc>
          <w:tcPr>
            <w:tcW w:w="2694" w:type="dxa"/>
            <w:gridSpan w:val="2"/>
          </w:tcPr>
          <w:p w:rsidR="00A56488" w:rsidRPr="000F1B04" w:rsidRDefault="00A56488" w:rsidP="00E43D77">
            <w:pPr>
              <w:snapToGrid w:val="0"/>
              <w:ind w:left="-57" w:right="-57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lastRenderedPageBreak/>
              <w:t xml:space="preserve">Управление экономики администрации </w:t>
            </w:r>
            <w:r w:rsidRPr="000F1B04">
              <w:rPr>
                <w:sz w:val="28"/>
                <w:szCs w:val="28"/>
              </w:rPr>
              <w:lastRenderedPageBreak/>
              <w:t>муниципального образования Тбилисский район;</w:t>
            </w:r>
          </w:p>
          <w:p w:rsidR="00A56488" w:rsidRPr="000F1B04" w:rsidRDefault="00A56488" w:rsidP="00E43D77">
            <w:pPr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организационно-правовое управление администрации муниципального образования Тбилисский район;</w:t>
            </w:r>
          </w:p>
        </w:tc>
        <w:tc>
          <w:tcPr>
            <w:tcW w:w="1417" w:type="dxa"/>
          </w:tcPr>
          <w:p w:rsidR="00A56488" w:rsidRPr="000F1B04" w:rsidRDefault="00A56488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992" w:type="dxa"/>
            <w:gridSpan w:val="2"/>
          </w:tcPr>
          <w:p w:rsidR="00A56488" w:rsidRPr="000F1B04" w:rsidRDefault="00A56488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</w:tcPr>
          <w:p w:rsidR="00A56488" w:rsidRPr="000F1B04" w:rsidRDefault="00A56488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-</w:t>
            </w:r>
          </w:p>
        </w:tc>
      </w:tr>
      <w:tr w:rsidR="00A56488" w:rsidRPr="000F1B04" w:rsidTr="005E340A">
        <w:tc>
          <w:tcPr>
            <w:tcW w:w="674" w:type="dxa"/>
          </w:tcPr>
          <w:p w:rsidR="00A56488" w:rsidRPr="000F1B04" w:rsidRDefault="00A56488" w:rsidP="00E43D77">
            <w:pPr>
              <w:snapToGrid w:val="0"/>
              <w:ind w:left="-57" w:right="-57"/>
              <w:jc w:val="both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lastRenderedPageBreak/>
              <w:t>5.2</w:t>
            </w:r>
          </w:p>
        </w:tc>
        <w:tc>
          <w:tcPr>
            <w:tcW w:w="3120" w:type="dxa"/>
          </w:tcPr>
          <w:p w:rsidR="00A56488" w:rsidRPr="000F1B04" w:rsidRDefault="00A56488" w:rsidP="00E43D77">
            <w:pPr>
              <w:snapToGrid w:val="0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Субсидирование из бюджета муниципального образования Тбилисский район части затрат на покупку крупного рогатого скота (КРС) субъектами малого и среднего предпринимательства, осуществляющими деятельность в агропромышленной отрасли муниципального образования Тбилисский район</w:t>
            </w:r>
          </w:p>
        </w:tc>
        <w:tc>
          <w:tcPr>
            <w:tcW w:w="2835" w:type="dxa"/>
          </w:tcPr>
          <w:p w:rsidR="00A56488" w:rsidRPr="000F1B04" w:rsidRDefault="00A56488" w:rsidP="00E43D77">
            <w:pPr>
              <w:snapToGrid w:val="0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Возмещение части затрат на покупку крупного рогатого скота (КРС) субъектами малого и среднего предпринимательства муниципального образования Тбилисский район;</w:t>
            </w:r>
          </w:p>
          <w:p w:rsidR="00A56488" w:rsidRPr="000F1B04" w:rsidRDefault="00A56488" w:rsidP="00E43D77">
            <w:pPr>
              <w:snapToGrid w:val="0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увеличения числа малых форм хозяйствования в  агропромышленной отрасли муниципального образования Тбилисский район</w:t>
            </w:r>
          </w:p>
        </w:tc>
        <w:tc>
          <w:tcPr>
            <w:tcW w:w="1700" w:type="dxa"/>
            <w:gridSpan w:val="2"/>
          </w:tcPr>
          <w:p w:rsidR="00A56488" w:rsidRPr="000F1B04" w:rsidRDefault="00A56488" w:rsidP="00E43D77">
            <w:pPr>
              <w:snapToGrid w:val="0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По мере поступле</w:t>
            </w:r>
            <w:r>
              <w:rPr>
                <w:sz w:val="28"/>
                <w:szCs w:val="28"/>
              </w:rPr>
              <w:t>-</w:t>
            </w:r>
            <w:r w:rsidRPr="000F1B04">
              <w:rPr>
                <w:sz w:val="28"/>
                <w:szCs w:val="28"/>
              </w:rPr>
              <w:t>ния заявок от субъектов малого  бизнеса</w:t>
            </w:r>
          </w:p>
        </w:tc>
        <w:tc>
          <w:tcPr>
            <w:tcW w:w="2694" w:type="dxa"/>
            <w:gridSpan w:val="2"/>
          </w:tcPr>
          <w:p w:rsidR="00A56488" w:rsidRPr="000F1B04" w:rsidRDefault="00A56488" w:rsidP="00E43D77">
            <w:pPr>
              <w:snapToGrid w:val="0"/>
              <w:ind w:left="-57" w:right="-57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Управление экономики администрации муниципального образования Тбилисский район</w:t>
            </w:r>
          </w:p>
        </w:tc>
        <w:tc>
          <w:tcPr>
            <w:tcW w:w="1417" w:type="dxa"/>
          </w:tcPr>
          <w:p w:rsidR="004C6BDA" w:rsidRDefault="00B76E70" w:rsidP="00CF529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EB4E7E">
              <w:rPr>
                <w:sz w:val="28"/>
                <w:szCs w:val="28"/>
              </w:rPr>
              <w:t>5,8</w:t>
            </w:r>
          </w:p>
          <w:p w:rsidR="004C6BDA" w:rsidRDefault="004C6BDA" w:rsidP="00CF529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т.ч</w:t>
            </w:r>
          </w:p>
          <w:p w:rsidR="00A56488" w:rsidRPr="000F1B04" w:rsidRDefault="00B76E70" w:rsidP="00EB4E7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EB4E7E">
              <w:rPr>
                <w:sz w:val="28"/>
                <w:szCs w:val="28"/>
              </w:rPr>
              <w:t>4,8</w:t>
            </w:r>
            <w:r>
              <w:rPr>
                <w:sz w:val="28"/>
                <w:szCs w:val="28"/>
              </w:rPr>
              <w:t>-</w:t>
            </w:r>
            <w:r w:rsidR="004C6BDA">
              <w:rPr>
                <w:sz w:val="28"/>
                <w:szCs w:val="28"/>
              </w:rPr>
              <w:t>районный бюджет; 51- краевой бюджет</w:t>
            </w:r>
          </w:p>
        </w:tc>
        <w:tc>
          <w:tcPr>
            <w:tcW w:w="992" w:type="dxa"/>
            <w:gridSpan w:val="2"/>
          </w:tcPr>
          <w:p w:rsidR="00A56488" w:rsidRPr="000F1B04" w:rsidRDefault="00A56488" w:rsidP="00E43D7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56488" w:rsidRPr="000F1B04" w:rsidRDefault="00EB4E7E" w:rsidP="00EB4E7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145,8</w:t>
            </w:r>
          </w:p>
        </w:tc>
      </w:tr>
      <w:tr w:rsidR="00CD71C5" w:rsidRPr="000F1B04" w:rsidTr="005E340A">
        <w:tc>
          <w:tcPr>
            <w:tcW w:w="674" w:type="dxa"/>
          </w:tcPr>
          <w:p w:rsidR="00CD71C5" w:rsidRPr="000F1B04" w:rsidRDefault="00CD71C5" w:rsidP="00E43D77">
            <w:pPr>
              <w:snapToGrid w:val="0"/>
              <w:ind w:left="-57" w:right="-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3120" w:type="dxa"/>
          </w:tcPr>
          <w:p w:rsidR="00CD71C5" w:rsidRPr="000F1B04" w:rsidRDefault="00CD71C5" w:rsidP="00CD71C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Субсидирование части  затрат  субъектов </w:t>
            </w:r>
            <w:r>
              <w:rPr>
                <w:sz w:val="28"/>
                <w:szCs w:val="28"/>
              </w:rPr>
              <w:lastRenderedPageBreak/>
              <w:t xml:space="preserve">малого и предпринимательства на ранней стадии их деятельности в части приобретения основных фондов </w:t>
            </w:r>
          </w:p>
        </w:tc>
        <w:tc>
          <w:tcPr>
            <w:tcW w:w="2835" w:type="dxa"/>
          </w:tcPr>
          <w:p w:rsidR="00CD71C5" w:rsidRPr="000F1B04" w:rsidRDefault="00CD71C5" w:rsidP="00EC5174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Субсидирование части  затрат  </w:t>
            </w:r>
            <w:r>
              <w:rPr>
                <w:sz w:val="28"/>
                <w:szCs w:val="28"/>
              </w:rPr>
              <w:lastRenderedPageBreak/>
              <w:t xml:space="preserve">субъектов малого и предпринимательства на ранней стадии их деятельности в части приобретения основных фондов </w:t>
            </w:r>
          </w:p>
        </w:tc>
        <w:tc>
          <w:tcPr>
            <w:tcW w:w="1700" w:type="dxa"/>
            <w:gridSpan w:val="2"/>
          </w:tcPr>
          <w:p w:rsidR="00CD71C5" w:rsidRPr="000F1B04" w:rsidRDefault="00CD71C5" w:rsidP="00E43D77">
            <w:pPr>
              <w:snapToGrid w:val="0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lastRenderedPageBreak/>
              <w:t>По мере поступле</w:t>
            </w:r>
            <w:r>
              <w:rPr>
                <w:sz w:val="28"/>
                <w:szCs w:val="28"/>
              </w:rPr>
              <w:t>-</w:t>
            </w:r>
            <w:r w:rsidRPr="000F1B04">
              <w:rPr>
                <w:sz w:val="28"/>
                <w:szCs w:val="28"/>
              </w:rPr>
              <w:lastRenderedPageBreak/>
              <w:t>ния заявок от субъектов малого  бизнеса</w:t>
            </w:r>
          </w:p>
        </w:tc>
        <w:tc>
          <w:tcPr>
            <w:tcW w:w="2694" w:type="dxa"/>
            <w:gridSpan w:val="2"/>
          </w:tcPr>
          <w:p w:rsidR="00CD71C5" w:rsidRPr="000F1B04" w:rsidRDefault="00CD71C5" w:rsidP="00E43D77">
            <w:pPr>
              <w:snapToGrid w:val="0"/>
              <w:ind w:left="-57" w:right="-57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lastRenderedPageBreak/>
              <w:t xml:space="preserve">Управление экономики </w:t>
            </w:r>
            <w:r w:rsidRPr="000F1B04">
              <w:rPr>
                <w:sz w:val="28"/>
                <w:szCs w:val="28"/>
              </w:rPr>
              <w:lastRenderedPageBreak/>
              <w:t>администрации муниципального образования Тбилисский район</w:t>
            </w:r>
          </w:p>
        </w:tc>
        <w:tc>
          <w:tcPr>
            <w:tcW w:w="1417" w:type="dxa"/>
          </w:tcPr>
          <w:p w:rsidR="00CD71C5" w:rsidRDefault="00CD71C5" w:rsidP="00CF529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992" w:type="dxa"/>
            <w:gridSpan w:val="2"/>
          </w:tcPr>
          <w:p w:rsidR="00CD71C5" w:rsidRDefault="00EA0DA0" w:rsidP="00B76E7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76E70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</w:tcPr>
          <w:p w:rsidR="00CD71C5" w:rsidRDefault="00EA0DA0" w:rsidP="00B76E7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76E70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0</w:t>
            </w:r>
          </w:p>
        </w:tc>
      </w:tr>
      <w:tr w:rsidR="00CD71C5" w:rsidRPr="000F1B04" w:rsidTr="005E340A">
        <w:tc>
          <w:tcPr>
            <w:tcW w:w="14850" w:type="dxa"/>
            <w:gridSpan w:val="12"/>
          </w:tcPr>
          <w:p w:rsidR="00CD71C5" w:rsidRPr="000F1B04" w:rsidRDefault="00CD71C5" w:rsidP="00A56488">
            <w:pPr>
              <w:numPr>
                <w:ilvl w:val="0"/>
                <w:numId w:val="7"/>
              </w:numPr>
              <w:snapToGrid w:val="0"/>
              <w:jc w:val="center"/>
              <w:rPr>
                <w:b/>
                <w:sz w:val="28"/>
                <w:szCs w:val="28"/>
              </w:rPr>
            </w:pPr>
            <w:r w:rsidRPr="000F1B04">
              <w:rPr>
                <w:b/>
                <w:sz w:val="28"/>
                <w:szCs w:val="28"/>
              </w:rPr>
              <w:lastRenderedPageBreak/>
              <w:t>Имущественная поддержка малого предпринимательства</w:t>
            </w:r>
          </w:p>
        </w:tc>
      </w:tr>
      <w:tr w:rsidR="00CD71C5" w:rsidRPr="000F1B04" w:rsidTr="005E340A">
        <w:tc>
          <w:tcPr>
            <w:tcW w:w="674" w:type="dxa"/>
          </w:tcPr>
          <w:p w:rsidR="00CD71C5" w:rsidRPr="000F1B04" w:rsidRDefault="00CD71C5" w:rsidP="00E43D77">
            <w:pPr>
              <w:snapToGrid w:val="0"/>
              <w:ind w:left="-57" w:right="-57"/>
              <w:jc w:val="both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6.1</w:t>
            </w:r>
          </w:p>
        </w:tc>
        <w:tc>
          <w:tcPr>
            <w:tcW w:w="3120" w:type="dxa"/>
          </w:tcPr>
          <w:p w:rsidR="00CD71C5" w:rsidRPr="000F1B04" w:rsidRDefault="00CD71C5" w:rsidP="00E43D77">
            <w:pPr>
              <w:snapToGrid w:val="0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Ведение и опубликование в СМИ перечня муниципального имущества, предназначенного для передачи во владение или пользование на 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2977" w:type="dxa"/>
            <w:gridSpan w:val="2"/>
          </w:tcPr>
          <w:p w:rsidR="00CD71C5" w:rsidRPr="000F1B04" w:rsidRDefault="00CD71C5" w:rsidP="00E43D77">
            <w:pPr>
              <w:snapToGrid w:val="0"/>
              <w:ind w:right="-57" w:hanging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0F1B04">
              <w:rPr>
                <w:sz w:val="28"/>
                <w:szCs w:val="28"/>
              </w:rPr>
              <w:t>Доступность информации о перечне муниципального имущества, предназначенного для передачи во владение или пользование на 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558" w:type="dxa"/>
          </w:tcPr>
          <w:p w:rsidR="00CD71C5" w:rsidRPr="000F1B04" w:rsidRDefault="00CD71C5" w:rsidP="00E43D77">
            <w:pPr>
              <w:snapToGrid w:val="0"/>
              <w:ind w:right="-57" w:hanging="57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Постоянно</w:t>
            </w:r>
          </w:p>
        </w:tc>
        <w:tc>
          <w:tcPr>
            <w:tcW w:w="2694" w:type="dxa"/>
            <w:gridSpan w:val="2"/>
          </w:tcPr>
          <w:p w:rsidR="00CD71C5" w:rsidRDefault="00CD71C5" w:rsidP="00E43D77">
            <w:pPr>
              <w:snapToGrid w:val="0"/>
              <w:ind w:left="-57" w:right="-57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Отдел по управлен</w:t>
            </w:r>
            <w:r>
              <w:rPr>
                <w:sz w:val="28"/>
                <w:szCs w:val="28"/>
              </w:rPr>
              <w:t>ию муниципальным имуществом;</w:t>
            </w:r>
          </w:p>
          <w:p w:rsidR="00CD71C5" w:rsidRPr="000F1B04" w:rsidRDefault="00CD71C5" w:rsidP="00E43D77">
            <w:pPr>
              <w:snapToGrid w:val="0"/>
              <w:ind w:left="-57" w:right="-57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организационно-правовое управление администрации муниципального образования Тбилисский район</w:t>
            </w:r>
          </w:p>
          <w:p w:rsidR="00CD71C5" w:rsidRPr="000F1B04" w:rsidRDefault="00CD71C5" w:rsidP="00E43D77">
            <w:pPr>
              <w:snapToGrid w:val="0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CD71C5" w:rsidRPr="000F1B04" w:rsidRDefault="00810B51" w:rsidP="00E43D7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</w:tcPr>
          <w:p w:rsidR="00CD71C5" w:rsidRPr="000F1B04" w:rsidRDefault="00CD71C5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10</w:t>
            </w:r>
          </w:p>
        </w:tc>
        <w:tc>
          <w:tcPr>
            <w:tcW w:w="1418" w:type="dxa"/>
            <w:gridSpan w:val="2"/>
          </w:tcPr>
          <w:p w:rsidR="00CD71C5" w:rsidRPr="000F1B04" w:rsidRDefault="00CD71C5" w:rsidP="00A56488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</w:tr>
      <w:tr w:rsidR="00CD71C5" w:rsidRPr="000F1B04" w:rsidTr="005E340A">
        <w:tc>
          <w:tcPr>
            <w:tcW w:w="674" w:type="dxa"/>
          </w:tcPr>
          <w:p w:rsidR="00CD71C5" w:rsidRPr="000F1B04" w:rsidRDefault="00CD71C5" w:rsidP="00E43D77">
            <w:pPr>
              <w:snapToGrid w:val="0"/>
              <w:ind w:left="-57" w:right="-57"/>
              <w:jc w:val="both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6.2</w:t>
            </w:r>
          </w:p>
        </w:tc>
        <w:tc>
          <w:tcPr>
            <w:tcW w:w="3120" w:type="dxa"/>
          </w:tcPr>
          <w:p w:rsidR="00CD71C5" w:rsidRPr="000F1B04" w:rsidRDefault="00CD71C5" w:rsidP="00E43D77">
            <w:pPr>
              <w:snapToGrid w:val="0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 xml:space="preserve">Закрепление практики долгосрочной (не менее 5 лет) аренды муниципальных помещений, </w:t>
            </w:r>
            <w:r w:rsidRPr="000F1B04">
              <w:rPr>
                <w:sz w:val="28"/>
                <w:szCs w:val="28"/>
              </w:rPr>
              <w:lastRenderedPageBreak/>
              <w:t>используемых субъектами малого и среднего предпринимательства</w:t>
            </w:r>
          </w:p>
        </w:tc>
        <w:tc>
          <w:tcPr>
            <w:tcW w:w="2977" w:type="dxa"/>
            <w:gridSpan w:val="2"/>
          </w:tcPr>
          <w:p w:rsidR="00CD71C5" w:rsidRPr="000F1B04" w:rsidRDefault="00CD71C5" w:rsidP="00E43D77">
            <w:pPr>
              <w:snapToGrid w:val="0"/>
              <w:ind w:right="-57" w:hanging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  <w:r w:rsidRPr="000F1B04">
              <w:rPr>
                <w:sz w:val="28"/>
                <w:szCs w:val="28"/>
              </w:rPr>
              <w:t xml:space="preserve">Поддержание в надлежащем виде муниципальных помещений, стабильное </w:t>
            </w:r>
            <w:r w:rsidRPr="000F1B04">
              <w:rPr>
                <w:sz w:val="28"/>
                <w:szCs w:val="28"/>
              </w:rPr>
              <w:lastRenderedPageBreak/>
              <w:t>поступление налогов за арендную плату в бюджет муниципального образования</w:t>
            </w:r>
          </w:p>
        </w:tc>
        <w:tc>
          <w:tcPr>
            <w:tcW w:w="1558" w:type="dxa"/>
          </w:tcPr>
          <w:p w:rsidR="00CD71C5" w:rsidRPr="000F1B04" w:rsidRDefault="00CD71C5" w:rsidP="00E43D77">
            <w:pPr>
              <w:snapToGrid w:val="0"/>
              <w:ind w:right="-57" w:hanging="57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lastRenderedPageBreak/>
              <w:t xml:space="preserve">По мере обращения субъектов </w:t>
            </w:r>
          </w:p>
        </w:tc>
        <w:tc>
          <w:tcPr>
            <w:tcW w:w="2694" w:type="dxa"/>
            <w:gridSpan w:val="2"/>
          </w:tcPr>
          <w:p w:rsidR="00CD71C5" w:rsidRPr="000F1B04" w:rsidRDefault="00CD71C5" w:rsidP="00E43D77">
            <w:pPr>
              <w:snapToGrid w:val="0"/>
              <w:ind w:left="-57" w:right="-57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 xml:space="preserve">Отдел по управлению муниципальным имуществом администрации </w:t>
            </w:r>
            <w:r w:rsidRPr="000F1B04">
              <w:rPr>
                <w:sz w:val="28"/>
                <w:szCs w:val="28"/>
              </w:rPr>
              <w:lastRenderedPageBreak/>
              <w:t>муниципального образования Тбилисский район</w:t>
            </w:r>
          </w:p>
        </w:tc>
        <w:tc>
          <w:tcPr>
            <w:tcW w:w="1417" w:type="dxa"/>
          </w:tcPr>
          <w:p w:rsidR="00CD71C5" w:rsidRPr="000F1B04" w:rsidRDefault="00CD71C5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992" w:type="dxa"/>
            <w:gridSpan w:val="2"/>
          </w:tcPr>
          <w:p w:rsidR="00CD71C5" w:rsidRPr="000F1B04" w:rsidRDefault="00CD71C5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</w:tcPr>
          <w:p w:rsidR="00CD71C5" w:rsidRPr="000F1B04" w:rsidRDefault="00CD71C5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-</w:t>
            </w:r>
          </w:p>
        </w:tc>
      </w:tr>
      <w:tr w:rsidR="00CD71C5" w:rsidRPr="000F1B04" w:rsidTr="005E340A">
        <w:tc>
          <w:tcPr>
            <w:tcW w:w="14850" w:type="dxa"/>
            <w:gridSpan w:val="12"/>
          </w:tcPr>
          <w:p w:rsidR="00CD71C5" w:rsidRPr="000F1B04" w:rsidRDefault="00CD71C5" w:rsidP="00A56488">
            <w:pPr>
              <w:numPr>
                <w:ilvl w:val="0"/>
                <w:numId w:val="7"/>
              </w:numPr>
              <w:snapToGrid w:val="0"/>
              <w:jc w:val="center"/>
              <w:rPr>
                <w:b/>
                <w:sz w:val="28"/>
                <w:szCs w:val="28"/>
              </w:rPr>
            </w:pPr>
            <w:r w:rsidRPr="000F1B04">
              <w:rPr>
                <w:b/>
                <w:sz w:val="28"/>
                <w:szCs w:val="28"/>
              </w:rPr>
              <w:lastRenderedPageBreak/>
              <w:t>Информационная, правовая и консультационная поддержка малого предпринимательства</w:t>
            </w:r>
          </w:p>
        </w:tc>
      </w:tr>
      <w:tr w:rsidR="00CD71C5" w:rsidRPr="000F1B04" w:rsidTr="005E340A">
        <w:tc>
          <w:tcPr>
            <w:tcW w:w="674" w:type="dxa"/>
          </w:tcPr>
          <w:p w:rsidR="00CD71C5" w:rsidRPr="000F1B04" w:rsidRDefault="00CD71C5" w:rsidP="00E43D77">
            <w:pPr>
              <w:snapToGrid w:val="0"/>
              <w:ind w:left="-57" w:right="-57"/>
              <w:jc w:val="both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7.1</w:t>
            </w:r>
          </w:p>
        </w:tc>
        <w:tc>
          <w:tcPr>
            <w:tcW w:w="3120" w:type="dxa"/>
          </w:tcPr>
          <w:p w:rsidR="00CD71C5" w:rsidRPr="000F1B04" w:rsidRDefault="00CD71C5" w:rsidP="00E43D77">
            <w:pPr>
              <w:snapToGrid w:val="0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Осуществление бесплатной информационно-методической помощи субъектам предпринимательства по вопросам, связанным с осуществлением ими предпринимательской деятельности</w:t>
            </w:r>
          </w:p>
        </w:tc>
        <w:tc>
          <w:tcPr>
            <w:tcW w:w="2977" w:type="dxa"/>
            <w:gridSpan w:val="2"/>
          </w:tcPr>
          <w:p w:rsidR="00CD71C5" w:rsidRPr="000F1B04" w:rsidRDefault="00CD71C5" w:rsidP="00E43D77">
            <w:pPr>
              <w:snapToGrid w:val="0"/>
              <w:ind w:right="-113" w:hanging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0F1B04">
              <w:rPr>
                <w:sz w:val="28"/>
                <w:szCs w:val="28"/>
              </w:rPr>
              <w:t>Снижение затрат на платные консультации субъектов предпринимательской деятельности по вопросам, связанным с осуществлением ими предпринимательской деятельности. Распространение информации возможности получения бесплатной информационно-методической помощи</w:t>
            </w:r>
          </w:p>
        </w:tc>
        <w:tc>
          <w:tcPr>
            <w:tcW w:w="1701" w:type="dxa"/>
            <w:gridSpan w:val="2"/>
          </w:tcPr>
          <w:p w:rsidR="00CD71C5" w:rsidRPr="000F1B04" w:rsidRDefault="00CD71C5" w:rsidP="00E43D77">
            <w:pPr>
              <w:snapToGrid w:val="0"/>
              <w:ind w:right="-113" w:hanging="113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По мере обращения субъектов малого и среднего бизнеса</w:t>
            </w:r>
          </w:p>
        </w:tc>
        <w:tc>
          <w:tcPr>
            <w:tcW w:w="2551" w:type="dxa"/>
          </w:tcPr>
          <w:p w:rsidR="00CD71C5" w:rsidRPr="000F1B04" w:rsidRDefault="00CD71C5" w:rsidP="00E43D77">
            <w:pPr>
              <w:snapToGrid w:val="0"/>
              <w:jc w:val="both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Управление экономики администрации муниципального образования Тбилисский район;</w:t>
            </w:r>
          </w:p>
          <w:p w:rsidR="00CD71C5" w:rsidRPr="000F1B04" w:rsidRDefault="00CD71C5" w:rsidP="00E43D77">
            <w:pPr>
              <w:snapToGrid w:val="0"/>
              <w:ind w:left="-57" w:right="-57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организационно-правовое управление администрации муниципального образования Тбилисский район;</w:t>
            </w:r>
            <w:r>
              <w:rPr>
                <w:sz w:val="28"/>
                <w:szCs w:val="28"/>
              </w:rPr>
              <w:t xml:space="preserve"> </w:t>
            </w:r>
            <w:r w:rsidRPr="000F1B04">
              <w:rPr>
                <w:sz w:val="28"/>
                <w:szCs w:val="28"/>
              </w:rPr>
              <w:t>Центр содействия развитию малого предпринимательства при Кропоткинской Межрайонной Торгово-промышленной палате в Тбилисском районе;</w:t>
            </w:r>
          </w:p>
          <w:p w:rsidR="00CD71C5" w:rsidRPr="000F1B04" w:rsidRDefault="00CD71C5" w:rsidP="00E43D77">
            <w:pPr>
              <w:snapToGrid w:val="0"/>
              <w:ind w:left="-57" w:right="-57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 xml:space="preserve">общественная </w:t>
            </w:r>
            <w:r w:rsidRPr="000F1B04">
              <w:rPr>
                <w:sz w:val="28"/>
                <w:szCs w:val="28"/>
              </w:rPr>
              <w:lastRenderedPageBreak/>
              <w:t>организация «Общество поддержки и защиты прав предпринимателей Тбилисского района»</w:t>
            </w:r>
          </w:p>
        </w:tc>
        <w:tc>
          <w:tcPr>
            <w:tcW w:w="1417" w:type="dxa"/>
          </w:tcPr>
          <w:p w:rsidR="00CD71C5" w:rsidRPr="000F1B04" w:rsidRDefault="00CD71C5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992" w:type="dxa"/>
            <w:gridSpan w:val="2"/>
          </w:tcPr>
          <w:p w:rsidR="00CD71C5" w:rsidRPr="000F1B04" w:rsidRDefault="00CD71C5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</w:tcPr>
          <w:p w:rsidR="00CD71C5" w:rsidRPr="000F1B04" w:rsidRDefault="00CD71C5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-</w:t>
            </w:r>
          </w:p>
        </w:tc>
      </w:tr>
      <w:tr w:rsidR="00CD71C5" w:rsidRPr="000F1B04" w:rsidTr="005E340A">
        <w:tc>
          <w:tcPr>
            <w:tcW w:w="674" w:type="dxa"/>
          </w:tcPr>
          <w:p w:rsidR="00CD71C5" w:rsidRPr="000F1B04" w:rsidRDefault="00CD71C5" w:rsidP="00E43D77">
            <w:pPr>
              <w:snapToGrid w:val="0"/>
              <w:ind w:left="-57" w:right="-57"/>
              <w:jc w:val="both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lastRenderedPageBreak/>
              <w:t>7.2</w:t>
            </w:r>
          </w:p>
        </w:tc>
        <w:tc>
          <w:tcPr>
            <w:tcW w:w="3120" w:type="dxa"/>
          </w:tcPr>
          <w:p w:rsidR="00CD71C5" w:rsidRPr="000F1B04" w:rsidRDefault="00CD71C5" w:rsidP="007057E0">
            <w:pPr>
              <w:snapToGrid w:val="0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Осуществление на базе МУ «Многофункциональ</w:t>
            </w:r>
            <w:r>
              <w:rPr>
                <w:sz w:val="28"/>
                <w:szCs w:val="28"/>
              </w:rPr>
              <w:t>-</w:t>
            </w:r>
            <w:r w:rsidRPr="000F1B04">
              <w:rPr>
                <w:sz w:val="28"/>
                <w:szCs w:val="28"/>
              </w:rPr>
              <w:t xml:space="preserve">ный центр муниципального образования Тбилисский район» консультационного  </w:t>
            </w:r>
            <w:r>
              <w:rPr>
                <w:sz w:val="28"/>
                <w:szCs w:val="28"/>
              </w:rPr>
              <w:t>центра</w:t>
            </w:r>
            <w:r w:rsidRPr="000F1B04">
              <w:rPr>
                <w:sz w:val="28"/>
                <w:szCs w:val="28"/>
              </w:rPr>
              <w:t xml:space="preserve"> по экономическим вопросам и вопросам осуществления предпринимательской деятельности</w:t>
            </w:r>
            <w:r>
              <w:rPr>
                <w:sz w:val="28"/>
                <w:szCs w:val="28"/>
              </w:rPr>
              <w:t>; предоставление юридических услуг для субъектов малого и среднего предпринимательства</w:t>
            </w:r>
          </w:p>
        </w:tc>
        <w:tc>
          <w:tcPr>
            <w:tcW w:w="2977" w:type="dxa"/>
            <w:gridSpan w:val="2"/>
          </w:tcPr>
          <w:p w:rsidR="00CD71C5" w:rsidRPr="000F1B04" w:rsidRDefault="00CD71C5" w:rsidP="00E43D77">
            <w:pPr>
              <w:snapToGrid w:val="0"/>
              <w:ind w:right="-113" w:hanging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0F1B04">
              <w:rPr>
                <w:sz w:val="28"/>
                <w:szCs w:val="28"/>
              </w:rPr>
              <w:t>Осуществление консультаций по экономическим, юридическим вопросам и вопросам</w:t>
            </w:r>
            <w:r>
              <w:rPr>
                <w:sz w:val="28"/>
                <w:szCs w:val="28"/>
              </w:rPr>
              <w:t>,</w:t>
            </w:r>
            <w:r w:rsidRPr="000F1B04">
              <w:rPr>
                <w:sz w:val="28"/>
                <w:szCs w:val="28"/>
              </w:rPr>
              <w:t xml:space="preserve"> связанным с осуществлением ими предпринимательской деятельности</w:t>
            </w:r>
          </w:p>
        </w:tc>
        <w:tc>
          <w:tcPr>
            <w:tcW w:w="1701" w:type="dxa"/>
            <w:gridSpan w:val="2"/>
          </w:tcPr>
          <w:p w:rsidR="00CD71C5" w:rsidRPr="000F1B04" w:rsidRDefault="00CD71C5" w:rsidP="00E43D77">
            <w:pPr>
              <w:snapToGrid w:val="0"/>
              <w:ind w:right="-113" w:hanging="113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Постоянно</w:t>
            </w:r>
          </w:p>
        </w:tc>
        <w:tc>
          <w:tcPr>
            <w:tcW w:w="2551" w:type="dxa"/>
          </w:tcPr>
          <w:p w:rsidR="00CD71C5" w:rsidRPr="000F1B04" w:rsidRDefault="00CD71C5" w:rsidP="005E340A">
            <w:pPr>
              <w:snapToGrid w:val="0"/>
              <w:ind w:left="-57" w:right="-57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МУ «Многофункциона</w:t>
            </w:r>
            <w:r>
              <w:rPr>
                <w:sz w:val="28"/>
                <w:szCs w:val="28"/>
              </w:rPr>
              <w:t xml:space="preserve"> </w:t>
            </w:r>
            <w:r w:rsidRPr="000F1B04">
              <w:rPr>
                <w:sz w:val="28"/>
                <w:szCs w:val="28"/>
              </w:rPr>
              <w:t>льный центр муниципального образования Тбилисский район»</w:t>
            </w:r>
          </w:p>
        </w:tc>
        <w:tc>
          <w:tcPr>
            <w:tcW w:w="1417" w:type="dxa"/>
          </w:tcPr>
          <w:p w:rsidR="00CD71C5" w:rsidRPr="000F1B04" w:rsidRDefault="00CD71C5" w:rsidP="007057E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992" w:type="dxa"/>
            <w:gridSpan w:val="2"/>
          </w:tcPr>
          <w:p w:rsidR="00CD71C5" w:rsidRPr="000F1B04" w:rsidRDefault="00EA0DA0" w:rsidP="00E43D7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</w:t>
            </w:r>
          </w:p>
        </w:tc>
        <w:tc>
          <w:tcPr>
            <w:tcW w:w="1418" w:type="dxa"/>
            <w:gridSpan w:val="2"/>
          </w:tcPr>
          <w:p w:rsidR="00CD71C5" w:rsidRPr="000F1B04" w:rsidRDefault="00EA0DA0" w:rsidP="002C0AF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</w:t>
            </w:r>
          </w:p>
        </w:tc>
      </w:tr>
      <w:tr w:rsidR="00CD71C5" w:rsidRPr="000F1B04" w:rsidTr="005E340A">
        <w:tc>
          <w:tcPr>
            <w:tcW w:w="674" w:type="dxa"/>
          </w:tcPr>
          <w:p w:rsidR="00CD71C5" w:rsidRPr="000F1B04" w:rsidRDefault="00CD71C5" w:rsidP="00E43D77">
            <w:pPr>
              <w:snapToGrid w:val="0"/>
              <w:ind w:left="-57" w:right="-57"/>
              <w:jc w:val="both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7.3</w:t>
            </w:r>
          </w:p>
        </w:tc>
        <w:tc>
          <w:tcPr>
            <w:tcW w:w="3120" w:type="dxa"/>
          </w:tcPr>
          <w:p w:rsidR="00CD71C5" w:rsidRPr="000F1B04" w:rsidRDefault="00CD71C5" w:rsidP="00E43D77">
            <w:pPr>
              <w:snapToGrid w:val="0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 xml:space="preserve">Разработка и сопровождение раздела для субъектов предпринимательской </w:t>
            </w:r>
            <w:r w:rsidRPr="000F1B04">
              <w:rPr>
                <w:sz w:val="28"/>
                <w:szCs w:val="28"/>
              </w:rPr>
              <w:lastRenderedPageBreak/>
              <w:t>деятельности на официальном сайте муниципального образования Тбилисский район</w:t>
            </w:r>
          </w:p>
        </w:tc>
        <w:tc>
          <w:tcPr>
            <w:tcW w:w="2977" w:type="dxa"/>
            <w:gridSpan w:val="2"/>
          </w:tcPr>
          <w:p w:rsidR="00CD71C5" w:rsidRPr="000F1B04" w:rsidRDefault="00CD71C5" w:rsidP="00E43D77">
            <w:pPr>
              <w:snapToGrid w:val="0"/>
              <w:ind w:right="-57" w:hanging="57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lastRenderedPageBreak/>
              <w:t xml:space="preserve">Доступность в сети </w:t>
            </w:r>
            <w:r w:rsidRPr="000F1B04">
              <w:rPr>
                <w:sz w:val="28"/>
                <w:szCs w:val="28"/>
                <w:lang w:val="en-US"/>
              </w:rPr>
              <w:t>Internet</w:t>
            </w:r>
            <w:r w:rsidRPr="000F1B04">
              <w:rPr>
                <w:sz w:val="28"/>
                <w:szCs w:val="28"/>
              </w:rPr>
              <w:t xml:space="preserve"> информации для субъектов предпринимательской </w:t>
            </w:r>
            <w:r w:rsidRPr="000F1B04">
              <w:rPr>
                <w:sz w:val="28"/>
                <w:szCs w:val="28"/>
              </w:rPr>
              <w:lastRenderedPageBreak/>
              <w:t>деятельности о мерах государственной поддержки МСП, о нормативно-правовой базе для осуществления и ведения предпринимательской деятельности. Информации общего характера для предпринимательского сообщества</w:t>
            </w:r>
          </w:p>
        </w:tc>
        <w:tc>
          <w:tcPr>
            <w:tcW w:w="1701" w:type="dxa"/>
            <w:gridSpan w:val="2"/>
          </w:tcPr>
          <w:p w:rsidR="00CD71C5" w:rsidRPr="0088082A" w:rsidRDefault="00CD71C5" w:rsidP="00E43D77">
            <w:pPr>
              <w:snapToGrid w:val="0"/>
              <w:ind w:left="-57" w:right="-57"/>
              <w:jc w:val="center"/>
              <w:rPr>
                <w:sz w:val="28"/>
                <w:szCs w:val="28"/>
              </w:rPr>
            </w:pPr>
            <w:r w:rsidRPr="0088082A">
              <w:rPr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551" w:type="dxa"/>
          </w:tcPr>
          <w:p w:rsidR="00CD71C5" w:rsidRPr="000F1B04" w:rsidRDefault="00CD71C5" w:rsidP="00E43D77">
            <w:pPr>
              <w:snapToGrid w:val="0"/>
              <w:ind w:left="-57" w:right="-57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 xml:space="preserve">Организационно-правовое управление экономики </w:t>
            </w:r>
            <w:r w:rsidRPr="000F1B04">
              <w:rPr>
                <w:sz w:val="28"/>
                <w:szCs w:val="28"/>
              </w:rPr>
              <w:lastRenderedPageBreak/>
              <w:t>администрации муниципального образования Тбилисский район;</w:t>
            </w:r>
          </w:p>
          <w:p w:rsidR="00CD71C5" w:rsidRPr="000F1B04" w:rsidRDefault="00CD71C5" w:rsidP="00E43D77">
            <w:pPr>
              <w:snapToGrid w:val="0"/>
              <w:ind w:left="-57" w:right="-57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Управление экономики администрации муниципального образования Тбилисский район</w:t>
            </w:r>
          </w:p>
        </w:tc>
        <w:tc>
          <w:tcPr>
            <w:tcW w:w="1417" w:type="dxa"/>
          </w:tcPr>
          <w:p w:rsidR="00CD71C5" w:rsidRPr="000F1B04" w:rsidRDefault="00CD71C5" w:rsidP="00A56488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lastRenderedPageBreak/>
              <w:t>3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gridSpan w:val="2"/>
          </w:tcPr>
          <w:p w:rsidR="00CD71C5" w:rsidRPr="000F1B04" w:rsidRDefault="00CD71C5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10</w:t>
            </w:r>
          </w:p>
        </w:tc>
        <w:tc>
          <w:tcPr>
            <w:tcW w:w="1418" w:type="dxa"/>
            <w:gridSpan w:val="2"/>
          </w:tcPr>
          <w:p w:rsidR="00CD71C5" w:rsidRPr="000F1B04" w:rsidRDefault="00CD71C5" w:rsidP="00A56488">
            <w:pPr>
              <w:snapToGrid w:val="0"/>
              <w:ind w:right="-57" w:hanging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</w:tr>
      <w:tr w:rsidR="00CD71C5" w:rsidRPr="000F1B04" w:rsidTr="005E340A">
        <w:tc>
          <w:tcPr>
            <w:tcW w:w="674" w:type="dxa"/>
          </w:tcPr>
          <w:p w:rsidR="00CD71C5" w:rsidRPr="000F1B04" w:rsidRDefault="00CD71C5" w:rsidP="00E43D77">
            <w:pPr>
              <w:snapToGrid w:val="0"/>
              <w:ind w:left="-57" w:right="-57"/>
              <w:jc w:val="both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lastRenderedPageBreak/>
              <w:t>7.4</w:t>
            </w:r>
          </w:p>
        </w:tc>
        <w:tc>
          <w:tcPr>
            <w:tcW w:w="3120" w:type="dxa"/>
          </w:tcPr>
          <w:p w:rsidR="00CD71C5" w:rsidRPr="000F1B04" w:rsidRDefault="00CD71C5" w:rsidP="00E43D77">
            <w:pPr>
              <w:snapToGrid w:val="0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Проведение «дня открытых дверей для малого бизнеса»</w:t>
            </w:r>
          </w:p>
        </w:tc>
        <w:tc>
          <w:tcPr>
            <w:tcW w:w="2977" w:type="dxa"/>
            <w:gridSpan w:val="2"/>
          </w:tcPr>
          <w:p w:rsidR="00CD71C5" w:rsidRPr="000F1B04" w:rsidRDefault="00CD71C5" w:rsidP="00E43D77">
            <w:pPr>
              <w:snapToGrid w:val="0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 xml:space="preserve">Возможность обращения субъектов малого предпринимательства непосредственно к представителям администрации муниципального образования Тбилисский район, территориальных органов краевых и федеральных контролирующих служб для решения вопросов и проблем, связанных с </w:t>
            </w:r>
            <w:r w:rsidRPr="000F1B04">
              <w:rPr>
                <w:sz w:val="28"/>
                <w:szCs w:val="28"/>
              </w:rPr>
              <w:lastRenderedPageBreak/>
              <w:t>осуществлением предпринимательской деятельности</w:t>
            </w:r>
          </w:p>
        </w:tc>
        <w:tc>
          <w:tcPr>
            <w:tcW w:w="1701" w:type="dxa"/>
            <w:gridSpan w:val="2"/>
          </w:tcPr>
          <w:p w:rsidR="00CD71C5" w:rsidRPr="000F1B04" w:rsidRDefault="00CD71C5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lastRenderedPageBreak/>
              <w:t>Ежемесячно</w:t>
            </w:r>
          </w:p>
        </w:tc>
        <w:tc>
          <w:tcPr>
            <w:tcW w:w="2551" w:type="dxa"/>
          </w:tcPr>
          <w:p w:rsidR="00CD71C5" w:rsidRPr="000F1B04" w:rsidRDefault="00CD71C5" w:rsidP="00E43D77">
            <w:pPr>
              <w:snapToGrid w:val="0"/>
              <w:ind w:left="-57" w:right="-57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Управление экономики администрации муниципального образования Тбилисский район</w:t>
            </w:r>
          </w:p>
        </w:tc>
        <w:tc>
          <w:tcPr>
            <w:tcW w:w="1417" w:type="dxa"/>
          </w:tcPr>
          <w:p w:rsidR="00CD71C5" w:rsidRPr="000F1B04" w:rsidRDefault="00CD71C5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</w:tcPr>
          <w:p w:rsidR="00CD71C5" w:rsidRPr="000F1B04" w:rsidRDefault="00CD71C5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</w:tcPr>
          <w:p w:rsidR="00CD71C5" w:rsidRPr="000F1B04" w:rsidRDefault="00CD71C5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-</w:t>
            </w:r>
          </w:p>
        </w:tc>
      </w:tr>
      <w:tr w:rsidR="00CD71C5" w:rsidRPr="000F1B04" w:rsidTr="005E340A">
        <w:tc>
          <w:tcPr>
            <w:tcW w:w="674" w:type="dxa"/>
          </w:tcPr>
          <w:p w:rsidR="00CD71C5" w:rsidRPr="000F1B04" w:rsidRDefault="00CD71C5" w:rsidP="00E43D77">
            <w:pPr>
              <w:snapToGrid w:val="0"/>
              <w:ind w:left="-57" w:right="-57"/>
              <w:jc w:val="both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lastRenderedPageBreak/>
              <w:t>7.5</w:t>
            </w:r>
          </w:p>
        </w:tc>
        <w:tc>
          <w:tcPr>
            <w:tcW w:w="3120" w:type="dxa"/>
          </w:tcPr>
          <w:p w:rsidR="00CD71C5" w:rsidRDefault="00CD71C5" w:rsidP="00E43D77">
            <w:pPr>
              <w:snapToGrid w:val="0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Информирование субъектов малого предпринимательства, работающих в сфере промышленного производства в муниципальном образовании Тбилисский район, о наличии и условиях использования свободных производственных площадей, пустующих животноводческих ферм, корпусов с земельными участками, путем размещения информации на официальном сайте муниципального образования Тбилисский район</w:t>
            </w:r>
            <w:r>
              <w:rPr>
                <w:sz w:val="28"/>
                <w:szCs w:val="28"/>
              </w:rPr>
              <w:t>,</w:t>
            </w:r>
          </w:p>
          <w:p w:rsidR="00CD71C5" w:rsidRPr="000F1B04" w:rsidRDefault="00CD71C5" w:rsidP="00A56488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изготовление информационных баннеров</w:t>
            </w:r>
          </w:p>
        </w:tc>
        <w:tc>
          <w:tcPr>
            <w:tcW w:w="2977" w:type="dxa"/>
            <w:gridSpan w:val="2"/>
          </w:tcPr>
          <w:p w:rsidR="00CD71C5" w:rsidRPr="000F1B04" w:rsidRDefault="00CD71C5" w:rsidP="00E43D77">
            <w:pPr>
              <w:snapToGrid w:val="0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Возможность использования заинтересованными лицами из числа предпринимателей свободных производственных площадей на территории муниципального образования Тбилисский район</w:t>
            </w:r>
          </w:p>
        </w:tc>
        <w:tc>
          <w:tcPr>
            <w:tcW w:w="1701" w:type="dxa"/>
            <w:gridSpan w:val="2"/>
          </w:tcPr>
          <w:p w:rsidR="00CD71C5" w:rsidRPr="000F1B04" w:rsidRDefault="00CD71C5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Постоянно</w:t>
            </w:r>
          </w:p>
        </w:tc>
        <w:tc>
          <w:tcPr>
            <w:tcW w:w="2551" w:type="dxa"/>
          </w:tcPr>
          <w:p w:rsidR="00CD71C5" w:rsidRPr="000F1B04" w:rsidRDefault="00CD71C5" w:rsidP="00E43D77">
            <w:pPr>
              <w:snapToGrid w:val="0"/>
              <w:ind w:left="-57" w:right="-57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Управление по строительству, архитектуре и ЖКХ администрации муниципального образования тбилисский район</w:t>
            </w:r>
          </w:p>
        </w:tc>
        <w:tc>
          <w:tcPr>
            <w:tcW w:w="1417" w:type="dxa"/>
          </w:tcPr>
          <w:p w:rsidR="00CD71C5" w:rsidRPr="000F1B04" w:rsidRDefault="00CD71C5" w:rsidP="00A56488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2"/>
          </w:tcPr>
          <w:p w:rsidR="00CD71C5" w:rsidRPr="000F1B04" w:rsidRDefault="001F4640" w:rsidP="00E43D7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</w:tcPr>
          <w:p w:rsidR="00CD71C5" w:rsidRPr="000F1B04" w:rsidRDefault="001F4640" w:rsidP="00A56488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D71C5">
              <w:rPr>
                <w:sz w:val="28"/>
                <w:szCs w:val="28"/>
              </w:rPr>
              <w:t>4</w:t>
            </w:r>
          </w:p>
        </w:tc>
      </w:tr>
      <w:tr w:rsidR="00CD71C5" w:rsidRPr="000F1B04" w:rsidTr="005E340A">
        <w:tc>
          <w:tcPr>
            <w:tcW w:w="674" w:type="dxa"/>
          </w:tcPr>
          <w:p w:rsidR="00CD71C5" w:rsidRPr="000F1B04" w:rsidRDefault="00CD71C5" w:rsidP="00E43D77">
            <w:pPr>
              <w:snapToGrid w:val="0"/>
              <w:ind w:left="-57" w:right="-57"/>
              <w:jc w:val="both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7.6</w:t>
            </w:r>
          </w:p>
        </w:tc>
        <w:tc>
          <w:tcPr>
            <w:tcW w:w="3120" w:type="dxa"/>
          </w:tcPr>
          <w:p w:rsidR="00CD71C5" w:rsidRPr="000F1B04" w:rsidRDefault="00CD71C5" w:rsidP="00E43D77">
            <w:pPr>
              <w:snapToGrid w:val="0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 xml:space="preserve">Организация постоянно </w:t>
            </w:r>
            <w:r w:rsidRPr="000F1B04">
              <w:rPr>
                <w:sz w:val="28"/>
                <w:szCs w:val="28"/>
              </w:rPr>
              <w:lastRenderedPageBreak/>
              <w:t>действующей «горячей линии» по приему обращений по проблемным вопросам ведения и осуществления предпринимательской деятельности</w:t>
            </w:r>
          </w:p>
        </w:tc>
        <w:tc>
          <w:tcPr>
            <w:tcW w:w="2977" w:type="dxa"/>
            <w:gridSpan w:val="2"/>
          </w:tcPr>
          <w:p w:rsidR="00CD71C5" w:rsidRPr="000F1B04" w:rsidRDefault="00CD71C5" w:rsidP="00E43D77">
            <w:pPr>
              <w:snapToGrid w:val="0"/>
              <w:jc w:val="both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lastRenderedPageBreak/>
              <w:t xml:space="preserve">Оперативное решение </w:t>
            </w:r>
            <w:r w:rsidRPr="000F1B04">
              <w:rPr>
                <w:sz w:val="28"/>
                <w:szCs w:val="28"/>
              </w:rPr>
              <w:lastRenderedPageBreak/>
              <w:t>проблемных вопросов субъектов малого и среднего предпринимательства</w:t>
            </w:r>
          </w:p>
        </w:tc>
        <w:tc>
          <w:tcPr>
            <w:tcW w:w="1701" w:type="dxa"/>
            <w:gridSpan w:val="2"/>
          </w:tcPr>
          <w:p w:rsidR="00CD71C5" w:rsidRPr="000F1B04" w:rsidRDefault="00CD71C5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lastRenderedPageBreak/>
              <w:t xml:space="preserve">Февраль </w:t>
            </w:r>
            <w:r w:rsidRPr="000F1B04">
              <w:rPr>
                <w:sz w:val="28"/>
                <w:szCs w:val="28"/>
              </w:rPr>
              <w:lastRenderedPageBreak/>
              <w:t>2011 г.</w:t>
            </w:r>
          </w:p>
        </w:tc>
        <w:tc>
          <w:tcPr>
            <w:tcW w:w="2551" w:type="dxa"/>
          </w:tcPr>
          <w:p w:rsidR="00CD71C5" w:rsidRPr="000F1B04" w:rsidRDefault="00CD71C5" w:rsidP="00E43D77">
            <w:pPr>
              <w:snapToGrid w:val="0"/>
              <w:ind w:left="-57" w:right="-57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lastRenderedPageBreak/>
              <w:t xml:space="preserve">Управление </w:t>
            </w:r>
            <w:r w:rsidRPr="000F1B04">
              <w:rPr>
                <w:sz w:val="28"/>
                <w:szCs w:val="28"/>
              </w:rPr>
              <w:lastRenderedPageBreak/>
              <w:t>экономики</w:t>
            </w:r>
            <w:r>
              <w:rPr>
                <w:sz w:val="28"/>
                <w:szCs w:val="28"/>
              </w:rPr>
              <w:t>,</w:t>
            </w:r>
          </w:p>
          <w:p w:rsidR="00CD71C5" w:rsidRPr="000F1B04" w:rsidRDefault="00CD71C5" w:rsidP="00E43D77">
            <w:pPr>
              <w:snapToGrid w:val="0"/>
              <w:ind w:left="-57" w:right="-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0F1B04">
              <w:rPr>
                <w:sz w:val="28"/>
                <w:szCs w:val="28"/>
              </w:rPr>
              <w:t>траслевые (функциональные) органы администрации муниципального образования Тбилисский район</w:t>
            </w:r>
            <w:r>
              <w:rPr>
                <w:sz w:val="28"/>
                <w:szCs w:val="28"/>
              </w:rPr>
              <w:t>;</w:t>
            </w:r>
          </w:p>
          <w:p w:rsidR="00CD71C5" w:rsidRPr="000F1B04" w:rsidRDefault="00CD71C5" w:rsidP="00E43D77">
            <w:pPr>
              <w:snapToGrid w:val="0"/>
              <w:ind w:left="-57"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0F1B04">
              <w:rPr>
                <w:sz w:val="28"/>
                <w:szCs w:val="28"/>
              </w:rPr>
              <w:t>онтролирующие службы</w:t>
            </w:r>
          </w:p>
        </w:tc>
        <w:tc>
          <w:tcPr>
            <w:tcW w:w="1417" w:type="dxa"/>
          </w:tcPr>
          <w:p w:rsidR="00CD71C5" w:rsidRPr="000F1B04" w:rsidRDefault="00CD71C5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992" w:type="dxa"/>
            <w:gridSpan w:val="2"/>
          </w:tcPr>
          <w:p w:rsidR="00CD71C5" w:rsidRPr="000F1B04" w:rsidRDefault="00CD71C5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</w:tcPr>
          <w:p w:rsidR="00CD71C5" w:rsidRPr="000F1B04" w:rsidRDefault="00CD71C5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-</w:t>
            </w:r>
          </w:p>
        </w:tc>
      </w:tr>
      <w:tr w:rsidR="00CD71C5" w:rsidRPr="000F1B04" w:rsidTr="005E340A">
        <w:tc>
          <w:tcPr>
            <w:tcW w:w="674" w:type="dxa"/>
          </w:tcPr>
          <w:p w:rsidR="00CD71C5" w:rsidRPr="000F1B04" w:rsidRDefault="00CD71C5" w:rsidP="00E43D77">
            <w:pPr>
              <w:snapToGrid w:val="0"/>
              <w:ind w:left="-57" w:right="-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7.7</w:t>
            </w:r>
          </w:p>
        </w:tc>
        <w:tc>
          <w:tcPr>
            <w:tcW w:w="3120" w:type="dxa"/>
          </w:tcPr>
          <w:p w:rsidR="00CD71C5" w:rsidRPr="000F1B04" w:rsidRDefault="00CD71C5" w:rsidP="001F464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</w:t>
            </w:r>
            <w:r w:rsidR="00F937B8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программного обеспечения (Альт Инвест</w:t>
            </w:r>
            <w:r w:rsidR="00F937B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6.1</w:t>
            </w:r>
            <w:r w:rsidR="00F937B8">
              <w:rPr>
                <w:sz w:val="28"/>
                <w:szCs w:val="28"/>
              </w:rPr>
              <w:t xml:space="preserve">и  </w:t>
            </w:r>
            <w:r w:rsidR="00F937B8">
              <w:rPr>
                <w:sz w:val="28"/>
                <w:szCs w:val="28"/>
                <w:lang w:val="en-US"/>
              </w:rPr>
              <w:t>Proiect</w:t>
            </w:r>
            <w:r w:rsidR="00F937B8" w:rsidRPr="00F937B8">
              <w:rPr>
                <w:sz w:val="28"/>
                <w:szCs w:val="28"/>
              </w:rPr>
              <w:t xml:space="preserve"> </w:t>
            </w:r>
            <w:r w:rsidR="00F937B8">
              <w:rPr>
                <w:sz w:val="28"/>
                <w:szCs w:val="28"/>
                <w:lang w:val="en-US"/>
              </w:rPr>
              <w:t>expert</w:t>
            </w:r>
            <w:r w:rsidR="00F937B8" w:rsidRPr="00F937B8">
              <w:rPr>
                <w:sz w:val="28"/>
                <w:szCs w:val="28"/>
              </w:rPr>
              <w:t xml:space="preserve"> 7 </w:t>
            </w:r>
            <w:r w:rsidR="00F937B8">
              <w:rPr>
                <w:sz w:val="28"/>
                <w:szCs w:val="28"/>
                <w:lang w:val="en-US"/>
              </w:rPr>
              <w:t>Prof</w:t>
            </w:r>
            <w:r w:rsidR="00F937B8">
              <w:rPr>
                <w:sz w:val="28"/>
                <w:szCs w:val="28"/>
              </w:rPr>
              <w:t xml:space="preserve">) для </w:t>
            </w:r>
            <w:r>
              <w:rPr>
                <w:sz w:val="28"/>
                <w:szCs w:val="28"/>
              </w:rPr>
              <w:t xml:space="preserve"> оказани</w:t>
            </w:r>
            <w:r w:rsidR="00F937B8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помощи </w:t>
            </w:r>
            <w:r w:rsidR="006537E4">
              <w:rPr>
                <w:sz w:val="28"/>
                <w:szCs w:val="28"/>
              </w:rPr>
              <w:t xml:space="preserve"> субъект</w:t>
            </w:r>
            <w:r w:rsidR="001F4640">
              <w:rPr>
                <w:sz w:val="28"/>
                <w:szCs w:val="28"/>
              </w:rPr>
              <w:t>ам</w:t>
            </w:r>
            <w:r w:rsidR="006537E4">
              <w:rPr>
                <w:sz w:val="28"/>
                <w:szCs w:val="28"/>
              </w:rPr>
              <w:t xml:space="preserve"> малого предпринимательства </w:t>
            </w:r>
            <w:r>
              <w:rPr>
                <w:sz w:val="28"/>
                <w:szCs w:val="28"/>
              </w:rPr>
              <w:t>в  разработке бизнес-планов</w:t>
            </w:r>
          </w:p>
        </w:tc>
        <w:tc>
          <w:tcPr>
            <w:tcW w:w="2977" w:type="dxa"/>
            <w:gridSpan w:val="2"/>
          </w:tcPr>
          <w:p w:rsidR="00CD71C5" w:rsidRPr="000F1B04" w:rsidRDefault="00F937B8" w:rsidP="00F937B8">
            <w:pPr>
              <w:snapToGrid w:val="0"/>
              <w:jc w:val="both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</w:t>
            </w:r>
            <w:r w:rsidRPr="000F1B04">
              <w:rPr>
                <w:sz w:val="28"/>
                <w:szCs w:val="28"/>
              </w:rPr>
              <w:t>ешение проблемных вопросов субъектов малого и среднего предпринимательства</w:t>
            </w:r>
          </w:p>
        </w:tc>
        <w:tc>
          <w:tcPr>
            <w:tcW w:w="1701" w:type="dxa"/>
            <w:gridSpan w:val="2"/>
          </w:tcPr>
          <w:p w:rsidR="00CD71C5" w:rsidRPr="000F1B04" w:rsidRDefault="00CD71C5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2011 г.</w:t>
            </w:r>
          </w:p>
        </w:tc>
        <w:tc>
          <w:tcPr>
            <w:tcW w:w="2551" w:type="dxa"/>
          </w:tcPr>
          <w:p w:rsidR="00CD71C5" w:rsidRPr="000F1B04" w:rsidRDefault="00CD71C5" w:rsidP="00E43D77">
            <w:pPr>
              <w:snapToGrid w:val="0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CD71C5" w:rsidRPr="000F1B04" w:rsidRDefault="00B76E70" w:rsidP="00E43D7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166,0</w:t>
            </w:r>
          </w:p>
        </w:tc>
        <w:tc>
          <w:tcPr>
            <w:tcW w:w="992" w:type="dxa"/>
            <w:gridSpan w:val="2"/>
          </w:tcPr>
          <w:p w:rsidR="00CD71C5" w:rsidRPr="000F1B04" w:rsidRDefault="00CD71C5" w:rsidP="00E43D7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CD71C5" w:rsidRPr="000F1B04" w:rsidRDefault="00B76E70" w:rsidP="00E43D7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166,0</w:t>
            </w:r>
          </w:p>
        </w:tc>
      </w:tr>
      <w:tr w:rsidR="00CD71C5" w:rsidRPr="000F1B04" w:rsidTr="005E340A">
        <w:tc>
          <w:tcPr>
            <w:tcW w:w="14850" w:type="dxa"/>
            <w:gridSpan w:val="12"/>
          </w:tcPr>
          <w:p w:rsidR="00CD71C5" w:rsidRPr="000F1B04" w:rsidRDefault="00CD71C5" w:rsidP="00A56488">
            <w:pPr>
              <w:numPr>
                <w:ilvl w:val="0"/>
                <w:numId w:val="7"/>
              </w:numPr>
              <w:snapToGrid w:val="0"/>
              <w:jc w:val="center"/>
              <w:rPr>
                <w:b/>
                <w:sz w:val="28"/>
                <w:szCs w:val="28"/>
              </w:rPr>
            </w:pPr>
            <w:r w:rsidRPr="000F1B04">
              <w:rPr>
                <w:b/>
                <w:sz w:val="28"/>
                <w:szCs w:val="28"/>
              </w:rPr>
              <w:t>Содействие выставочно-ярмарочной деятельности субъектов малого предпринимательства</w:t>
            </w:r>
          </w:p>
        </w:tc>
      </w:tr>
      <w:tr w:rsidR="00CD71C5" w:rsidRPr="000F1B04" w:rsidTr="005E340A">
        <w:tc>
          <w:tcPr>
            <w:tcW w:w="674" w:type="dxa"/>
          </w:tcPr>
          <w:p w:rsidR="00CD71C5" w:rsidRPr="000F1B04" w:rsidRDefault="00CD71C5" w:rsidP="00E43D77">
            <w:pPr>
              <w:snapToGrid w:val="0"/>
              <w:ind w:left="-57" w:right="-57"/>
              <w:jc w:val="both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8.1</w:t>
            </w:r>
          </w:p>
        </w:tc>
        <w:tc>
          <w:tcPr>
            <w:tcW w:w="3120" w:type="dxa"/>
          </w:tcPr>
          <w:p w:rsidR="00CD71C5" w:rsidRPr="000F1B04" w:rsidRDefault="00CD71C5" w:rsidP="00CE7753">
            <w:pPr>
              <w:snapToGrid w:val="0"/>
              <w:jc w:val="both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Организация участия субъектов малого предпринимательства в ярмарочно-выставочных мероприятиях</w:t>
            </w:r>
            <w:r>
              <w:rPr>
                <w:sz w:val="28"/>
                <w:szCs w:val="28"/>
              </w:rPr>
              <w:t xml:space="preserve">, оплата аренды выставочных площадей для субъектов малого и </w:t>
            </w:r>
            <w:r>
              <w:rPr>
                <w:sz w:val="28"/>
                <w:szCs w:val="28"/>
              </w:rPr>
              <w:lastRenderedPageBreak/>
              <w:t>среднего бизнеса муниципального образования Тбилисский район</w:t>
            </w:r>
          </w:p>
        </w:tc>
        <w:tc>
          <w:tcPr>
            <w:tcW w:w="2977" w:type="dxa"/>
            <w:gridSpan w:val="2"/>
          </w:tcPr>
          <w:p w:rsidR="00CD71C5" w:rsidRPr="000F1B04" w:rsidRDefault="00CD71C5" w:rsidP="00E43D77">
            <w:pPr>
              <w:snapToGrid w:val="0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lastRenderedPageBreak/>
              <w:t xml:space="preserve">Расширение рынка сбыта выпускаемой продукции субъектами малого предпринимательства; реклама выпускаемой продукции, оказываемых услуг субъектами малого </w:t>
            </w:r>
            <w:r w:rsidRPr="000F1B04">
              <w:rPr>
                <w:sz w:val="28"/>
                <w:szCs w:val="28"/>
              </w:rPr>
              <w:lastRenderedPageBreak/>
              <w:t>предпринимательства муниципального образования Тбилисский район; налаживание деловых связей</w:t>
            </w:r>
          </w:p>
        </w:tc>
        <w:tc>
          <w:tcPr>
            <w:tcW w:w="1558" w:type="dxa"/>
          </w:tcPr>
          <w:p w:rsidR="00CD71C5" w:rsidRPr="000F1B04" w:rsidRDefault="00CD71C5" w:rsidP="00E43D77">
            <w:pPr>
              <w:snapToGrid w:val="0"/>
              <w:ind w:left="-113" w:right="-113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lastRenderedPageBreak/>
              <w:t>По мере организа</w:t>
            </w:r>
            <w:r>
              <w:rPr>
                <w:sz w:val="28"/>
                <w:szCs w:val="28"/>
              </w:rPr>
              <w:t>-</w:t>
            </w:r>
            <w:r w:rsidRPr="000F1B04">
              <w:rPr>
                <w:sz w:val="28"/>
                <w:szCs w:val="28"/>
              </w:rPr>
              <w:t>ции выставок и др</w:t>
            </w:r>
            <w:r>
              <w:rPr>
                <w:sz w:val="28"/>
                <w:szCs w:val="28"/>
              </w:rPr>
              <w:t>угих</w:t>
            </w:r>
            <w:r w:rsidRPr="000F1B04">
              <w:rPr>
                <w:sz w:val="28"/>
                <w:szCs w:val="28"/>
              </w:rPr>
              <w:t xml:space="preserve"> мероприя</w:t>
            </w:r>
            <w:r>
              <w:rPr>
                <w:sz w:val="28"/>
                <w:szCs w:val="28"/>
              </w:rPr>
              <w:t>-</w:t>
            </w:r>
            <w:r w:rsidRPr="000F1B04">
              <w:rPr>
                <w:sz w:val="28"/>
                <w:szCs w:val="28"/>
              </w:rPr>
              <w:t>тий</w:t>
            </w:r>
          </w:p>
        </w:tc>
        <w:tc>
          <w:tcPr>
            <w:tcW w:w="2694" w:type="dxa"/>
            <w:gridSpan w:val="2"/>
          </w:tcPr>
          <w:p w:rsidR="00CD71C5" w:rsidRPr="000F1B04" w:rsidRDefault="00CD71C5" w:rsidP="00E43D77">
            <w:pPr>
              <w:snapToGrid w:val="0"/>
              <w:ind w:left="-57" w:right="-57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Управление экономики администрации муниципального образования Тбилисский район</w:t>
            </w:r>
          </w:p>
        </w:tc>
        <w:tc>
          <w:tcPr>
            <w:tcW w:w="1417" w:type="dxa"/>
          </w:tcPr>
          <w:p w:rsidR="00CD71C5" w:rsidRPr="000F1B04" w:rsidRDefault="00B76E70" w:rsidP="00D00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76,2</w:t>
            </w:r>
          </w:p>
        </w:tc>
        <w:tc>
          <w:tcPr>
            <w:tcW w:w="992" w:type="dxa"/>
            <w:gridSpan w:val="2"/>
          </w:tcPr>
          <w:p w:rsidR="00CD71C5" w:rsidRPr="000F1B04" w:rsidRDefault="00EA0DA0" w:rsidP="00E43D7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418" w:type="dxa"/>
            <w:gridSpan w:val="2"/>
          </w:tcPr>
          <w:p w:rsidR="00CD71C5" w:rsidRPr="000F1B04" w:rsidRDefault="00B76E70" w:rsidP="00E43D7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146,2</w:t>
            </w:r>
          </w:p>
        </w:tc>
      </w:tr>
      <w:tr w:rsidR="00CD71C5" w:rsidRPr="000F1B04" w:rsidTr="005E340A">
        <w:tc>
          <w:tcPr>
            <w:tcW w:w="674" w:type="dxa"/>
          </w:tcPr>
          <w:p w:rsidR="00CD71C5" w:rsidRPr="000F1B04" w:rsidRDefault="00CD71C5" w:rsidP="00E43D77">
            <w:pPr>
              <w:snapToGrid w:val="0"/>
              <w:ind w:left="-57" w:right="-57"/>
              <w:jc w:val="both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lastRenderedPageBreak/>
              <w:t>8.2</w:t>
            </w:r>
          </w:p>
        </w:tc>
        <w:tc>
          <w:tcPr>
            <w:tcW w:w="3120" w:type="dxa"/>
          </w:tcPr>
          <w:p w:rsidR="00CD71C5" w:rsidRPr="000F1B04" w:rsidRDefault="00CD71C5" w:rsidP="00E43D77">
            <w:pPr>
              <w:snapToGrid w:val="0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Подготовка и проведение районной выставки продукции, выпускаемой малыми, средними предприятиями и предпринимателями муниципального образования Тбилисский район</w:t>
            </w:r>
          </w:p>
        </w:tc>
        <w:tc>
          <w:tcPr>
            <w:tcW w:w="2977" w:type="dxa"/>
            <w:gridSpan w:val="2"/>
          </w:tcPr>
          <w:p w:rsidR="00CD71C5" w:rsidRPr="000F1B04" w:rsidRDefault="00CD71C5" w:rsidP="00E43D77">
            <w:pPr>
              <w:snapToGrid w:val="0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Реклама выпускаемой продукции, оказываемых услуг субъектами малого предпринимательства муниципального образования Тбилисский район</w:t>
            </w:r>
          </w:p>
        </w:tc>
        <w:tc>
          <w:tcPr>
            <w:tcW w:w="1558" w:type="dxa"/>
          </w:tcPr>
          <w:p w:rsidR="00CD71C5" w:rsidRPr="000F1B04" w:rsidRDefault="00CD71C5" w:rsidP="00E43D77">
            <w:pPr>
              <w:snapToGrid w:val="0"/>
              <w:jc w:val="center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Ежегодно</w:t>
            </w:r>
          </w:p>
        </w:tc>
        <w:tc>
          <w:tcPr>
            <w:tcW w:w="2694" w:type="dxa"/>
            <w:gridSpan w:val="2"/>
          </w:tcPr>
          <w:p w:rsidR="00CD71C5" w:rsidRPr="000F1B04" w:rsidRDefault="00CD71C5" w:rsidP="00E43D77">
            <w:pPr>
              <w:snapToGrid w:val="0"/>
              <w:ind w:left="-57" w:right="-57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Управление экономики администрации муниципального образования Тбилисский район</w:t>
            </w:r>
          </w:p>
        </w:tc>
        <w:tc>
          <w:tcPr>
            <w:tcW w:w="1417" w:type="dxa"/>
          </w:tcPr>
          <w:p w:rsidR="00CD71C5" w:rsidRPr="000F1B04" w:rsidRDefault="00CD71C5" w:rsidP="00E43D7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CD71C5" w:rsidRPr="000F1B04" w:rsidRDefault="00CD71C5" w:rsidP="00E43D7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CD71C5" w:rsidRPr="000F1B04" w:rsidRDefault="00CD71C5" w:rsidP="00E43D7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D71C5" w:rsidRPr="000F1B04" w:rsidTr="005E340A">
        <w:tc>
          <w:tcPr>
            <w:tcW w:w="674" w:type="dxa"/>
          </w:tcPr>
          <w:p w:rsidR="00CD71C5" w:rsidRPr="000F1B04" w:rsidRDefault="00CD71C5" w:rsidP="00E43D77">
            <w:pPr>
              <w:snapToGrid w:val="0"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3120" w:type="dxa"/>
          </w:tcPr>
          <w:p w:rsidR="00CD71C5" w:rsidRPr="000F1B04" w:rsidRDefault="00CD71C5" w:rsidP="00E43D77">
            <w:pPr>
              <w:snapToGrid w:val="0"/>
              <w:jc w:val="both"/>
              <w:rPr>
                <w:sz w:val="28"/>
                <w:szCs w:val="28"/>
              </w:rPr>
            </w:pPr>
            <w:r w:rsidRPr="000F1B04">
              <w:rPr>
                <w:sz w:val="28"/>
                <w:szCs w:val="28"/>
              </w:rPr>
              <w:t>Итого по Программе</w:t>
            </w:r>
          </w:p>
        </w:tc>
        <w:tc>
          <w:tcPr>
            <w:tcW w:w="2977" w:type="dxa"/>
            <w:gridSpan w:val="2"/>
          </w:tcPr>
          <w:p w:rsidR="00CD71C5" w:rsidRPr="000F1B04" w:rsidRDefault="00CD71C5" w:rsidP="00E43D7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CD71C5" w:rsidRPr="000F1B04" w:rsidRDefault="00CD71C5" w:rsidP="00E43D7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gridSpan w:val="2"/>
          </w:tcPr>
          <w:p w:rsidR="00CD71C5" w:rsidRPr="000F1B04" w:rsidRDefault="00CD71C5" w:rsidP="00E43D77">
            <w:pPr>
              <w:snapToGrid w:val="0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CD71C5" w:rsidRPr="000F1B04" w:rsidRDefault="00CD71C5" w:rsidP="005E7718">
            <w:pPr>
              <w:snapToGrid w:val="0"/>
              <w:ind w:right="-57" w:hanging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633            в  т. ч.     51 –краевой бюджет</w:t>
            </w:r>
          </w:p>
        </w:tc>
        <w:tc>
          <w:tcPr>
            <w:tcW w:w="992" w:type="dxa"/>
            <w:gridSpan w:val="2"/>
          </w:tcPr>
          <w:p w:rsidR="00CD71C5" w:rsidRPr="000F1B04" w:rsidRDefault="00CD71C5" w:rsidP="006046FF">
            <w:pPr>
              <w:snapToGrid w:val="0"/>
              <w:ind w:right="-57" w:hanging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0F1B04">
              <w:rPr>
                <w:sz w:val="28"/>
                <w:szCs w:val="28"/>
              </w:rPr>
              <w:t>690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CD71C5" w:rsidRDefault="00CD71C5" w:rsidP="006046FF">
            <w:pPr>
              <w:snapToGrid w:val="0"/>
              <w:ind w:right="-57" w:hanging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1323</w:t>
            </w:r>
          </w:p>
          <w:p w:rsidR="00CD71C5" w:rsidRPr="006046FF" w:rsidRDefault="00CD71C5" w:rsidP="005E77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 т. ч.    51-  краевой бюджет</w:t>
            </w:r>
          </w:p>
        </w:tc>
      </w:tr>
    </w:tbl>
    <w:p w:rsidR="00A56488" w:rsidRPr="000F1B04" w:rsidRDefault="00A56488" w:rsidP="00A56488">
      <w:pPr>
        <w:ind w:firstLine="708"/>
        <w:jc w:val="both"/>
        <w:rPr>
          <w:b/>
          <w:sz w:val="28"/>
          <w:szCs w:val="28"/>
        </w:rPr>
      </w:pPr>
    </w:p>
    <w:p w:rsidR="00A56488" w:rsidRDefault="00A56488" w:rsidP="00A56488">
      <w:pPr>
        <w:jc w:val="both"/>
        <w:rPr>
          <w:sz w:val="28"/>
          <w:szCs w:val="28"/>
        </w:rPr>
      </w:pPr>
    </w:p>
    <w:p w:rsidR="00A56488" w:rsidRDefault="00A56488"/>
    <w:p w:rsidR="00A56488" w:rsidRDefault="00A56488"/>
    <w:p w:rsidR="00FE7178" w:rsidRPr="00FE7178" w:rsidRDefault="00FE7178">
      <w:pPr>
        <w:rPr>
          <w:sz w:val="28"/>
          <w:szCs w:val="28"/>
        </w:rPr>
      </w:pPr>
      <w:r w:rsidRPr="00FE7178">
        <w:rPr>
          <w:sz w:val="28"/>
          <w:szCs w:val="28"/>
        </w:rPr>
        <w:t>Заместитель главы муниципального</w:t>
      </w:r>
    </w:p>
    <w:p w:rsidR="00FE7178" w:rsidRPr="00FE7178" w:rsidRDefault="00FE7178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FE7178">
        <w:rPr>
          <w:sz w:val="28"/>
          <w:szCs w:val="28"/>
        </w:rPr>
        <w:t>браз</w:t>
      </w:r>
      <w:r>
        <w:rPr>
          <w:sz w:val="28"/>
          <w:szCs w:val="28"/>
        </w:rPr>
        <w:t>о</w:t>
      </w:r>
      <w:r w:rsidRPr="00FE7178">
        <w:rPr>
          <w:sz w:val="28"/>
          <w:szCs w:val="28"/>
        </w:rPr>
        <w:t>вания Тбилисский район,</w:t>
      </w:r>
    </w:p>
    <w:p w:rsidR="00FE7178" w:rsidRPr="00FE7178" w:rsidRDefault="00FE7178">
      <w:pPr>
        <w:rPr>
          <w:sz w:val="28"/>
          <w:szCs w:val="28"/>
        </w:rPr>
        <w:sectPr w:rsidR="00FE7178" w:rsidRPr="00FE7178" w:rsidSect="0014669C">
          <w:headerReference w:type="default" r:id="rId8"/>
          <w:footnotePr>
            <w:pos w:val="beneathText"/>
          </w:footnotePr>
          <w:pgSz w:w="16837" w:h="11905" w:orient="landscape"/>
          <w:pgMar w:top="1134" w:right="567" w:bottom="850" w:left="1134" w:header="720" w:footer="720" w:gutter="0"/>
          <w:cols w:space="720"/>
          <w:titlePg/>
          <w:docGrid w:linePitch="360"/>
        </w:sectPr>
      </w:pPr>
      <w:r>
        <w:rPr>
          <w:sz w:val="28"/>
          <w:szCs w:val="28"/>
        </w:rPr>
        <w:t>н</w:t>
      </w:r>
      <w:r w:rsidRPr="00FE7178">
        <w:rPr>
          <w:sz w:val="28"/>
          <w:szCs w:val="28"/>
        </w:rPr>
        <w:t xml:space="preserve">ачальник управления экономики                                                                                                                               Д.В. Жертовский  </w:t>
      </w:r>
    </w:p>
    <w:p w:rsidR="005C2341" w:rsidRDefault="005C2341">
      <w:pPr>
        <w:jc w:val="both"/>
        <w:rPr>
          <w:sz w:val="28"/>
          <w:szCs w:val="28"/>
        </w:rPr>
      </w:pPr>
    </w:p>
    <w:sectPr w:rsidR="005C2341" w:rsidSect="0096093D">
      <w:footnotePr>
        <w:pos w:val="beneathText"/>
      </w:footnotePr>
      <w:pgSz w:w="16837" w:h="11905" w:orient="landscape"/>
      <w:pgMar w:top="1134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631D" w:rsidRDefault="00FD631D" w:rsidP="0014669C">
      <w:r>
        <w:separator/>
      </w:r>
    </w:p>
  </w:endnote>
  <w:endnote w:type="continuationSeparator" w:id="1">
    <w:p w:rsidR="00FD631D" w:rsidRDefault="00FD631D" w:rsidP="001466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DejaVu Sans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631D" w:rsidRDefault="00FD631D" w:rsidP="0014669C">
      <w:r>
        <w:separator/>
      </w:r>
    </w:p>
  </w:footnote>
  <w:footnote w:type="continuationSeparator" w:id="1">
    <w:p w:rsidR="00FD631D" w:rsidRDefault="00FD631D" w:rsidP="001466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69C" w:rsidRDefault="001D7DAC">
    <w:pPr>
      <w:pStyle w:val="aa"/>
      <w:jc w:val="center"/>
    </w:pPr>
    <w:fldSimple w:instr=" PAGE   \* MERGEFORMAT ">
      <w:r w:rsidR="00EB4E7E">
        <w:rPr>
          <w:noProof/>
        </w:rPr>
        <w:t>7</w:t>
      </w:r>
    </w:fldSimple>
  </w:p>
  <w:p w:rsidR="0014669C" w:rsidRDefault="0014669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386"/>
        </w:tabs>
        <w:ind w:left="1386" w:hanging="360"/>
      </w:pPr>
      <w:rPr>
        <w:rFonts w:ascii="Symbol" w:hAnsi="Symbol"/>
        <w:sz w:val="20"/>
        <w:szCs w:val="20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6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19B329D"/>
    <w:multiLevelType w:val="hybridMultilevel"/>
    <w:tmpl w:val="D8E68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F159B2"/>
    <w:multiLevelType w:val="hybridMultilevel"/>
    <w:tmpl w:val="CA301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51213F"/>
    <w:rsid w:val="000A1FCB"/>
    <w:rsid w:val="00136848"/>
    <w:rsid w:val="00144543"/>
    <w:rsid w:val="0014669C"/>
    <w:rsid w:val="00152BE4"/>
    <w:rsid w:val="00187574"/>
    <w:rsid w:val="0019084E"/>
    <w:rsid w:val="00194A71"/>
    <w:rsid w:val="00196CF0"/>
    <w:rsid w:val="001D5DE6"/>
    <w:rsid w:val="001D7DAC"/>
    <w:rsid w:val="001F4640"/>
    <w:rsid w:val="002310B7"/>
    <w:rsid w:val="00252DBA"/>
    <w:rsid w:val="002A16A7"/>
    <w:rsid w:val="002C0AFF"/>
    <w:rsid w:val="002C11D6"/>
    <w:rsid w:val="002D0D62"/>
    <w:rsid w:val="002E42C2"/>
    <w:rsid w:val="002E656F"/>
    <w:rsid w:val="00327B79"/>
    <w:rsid w:val="00336D1B"/>
    <w:rsid w:val="00342284"/>
    <w:rsid w:val="0037036C"/>
    <w:rsid w:val="003A2B0E"/>
    <w:rsid w:val="003C00D1"/>
    <w:rsid w:val="003D74CD"/>
    <w:rsid w:val="003E5FA0"/>
    <w:rsid w:val="003F564B"/>
    <w:rsid w:val="00461E1A"/>
    <w:rsid w:val="00466BCB"/>
    <w:rsid w:val="00471922"/>
    <w:rsid w:val="004C6BDA"/>
    <w:rsid w:val="004D20F6"/>
    <w:rsid w:val="004E57E6"/>
    <w:rsid w:val="005023F0"/>
    <w:rsid w:val="0051015D"/>
    <w:rsid w:val="0051213F"/>
    <w:rsid w:val="00523AC8"/>
    <w:rsid w:val="005C2341"/>
    <w:rsid w:val="005E340A"/>
    <w:rsid w:val="005E35DD"/>
    <w:rsid w:val="005E61CC"/>
    <w:rsid w:val="005E7718"/>
    <w:rsid w:val="006046FF"/>
    <w:rsid w:val="006537E4"/>
    <w:rsid w:val="006C799C"/>
    <w:rsid w:val="006D45EE"/>
    <w:rsid w:val="006D63EC"/>
    <w:rsid w:val="006F665F"/>
    <w:rsid w:val="00703782"/>
    <w:rsid w:val="007057E0"/>
    <w:rsid w:val="007178F4"/>
    <w:rsid w:val="00737EFE"/>
    <w:rsid w:val="00776DCC"/>
    <w:rsid w:val="0078449E"/>
    <w:rsid w:val="007A3CDD"/>
    <w:rsid w:val="007A5B12"/>
    <w:rsid w:val="007B0C08"/>
    <w:rsid w:val="007B6076"/>
    <w:rsid w:val="007F6A60"/>
    <w:rsid w:val="00810B51"/>
    <w:rsid w:val="00813036"/>
    <w:rsid w:val="008717AF"/>
    <w:rsid w:val="0088082A"/>
    <w:rsid w:val="00884F8A"/>
    <w:rsid w:val="008930FE"/>
    <w:rsid w:val="008A2198"/>
    <w:rsid w:val="008C323D"/>
    <w:rsid w:val="00955D67"/>
    <w:rsid w:val="0096093D"/>
    <w:rsid w:val="009E69DB"/>
    <w:rsid w:val="00A56488"/>
    <w:rsid w:val="00A5705F"/>
    <w:rsid w:val="00A72478"/>
    <w:rsid w:val="00A77E9F"/>
    <w:rsid w:val="00AE082E"/>
    <w:rsid w:val="00B03B94"/>
    <w:rsid w:val="00B254CD"/>
    <w:rsid w:val="00B36B32"/>
    <w:rsid w:val="00B76E70"/>
    <w:rsid w:val="00BA1752"/>
    <w:rsid w:val="00BA19DC"/>
    <w:rsid w:val="00BD1F5D"/>
    <w:rsid w:val="00BE1B50"/>
    <w:rsid w:val="00C1791D"/>
    <w:rsid w:val="00C65F51"/>
    <w:rsid w:val="00C83838"/>
    <w:rsid w:val="00CA5AB7"/>
    <w:rsid w:val="00CB0BB8"/>
    <w:rsid w:val="00CC5A0E"/>
    <w:rsid w:val="00CC6E82"/>
    <w:rsid w:val="00CD472D"/>
    <w:rsid w:val="00CD71C5"/>
    <w:rsid w:val="00CE7753"/>
    <w:rsid w:val="00CF5299"/>
    <w:rsid w:val="00D00DDC"/>
    <w:rsid w:val="00D06AF2"/>
    <w:rsid w:val="00D12515"/>
    <w:rsid w:val="00D1401B"/>
    <w:rsid w:val="00D6330F"/>
    <w:rsid w:val="00D878F0"/>
    <w:rsid w:val="00DC148E"/>
    <w:rsid w:val="00E43D77"/>
    <w:rsid w:val="00EA0DA0"/>
    <w:rsid w:val="00EA4076"/>
    <w:rsid w:val="00EB4E7E"/>
    <w:rsid w:val="00EC381D"/>
    <w:rsid w:val="00EC4A7A"/>
    <w:rsid w:val="00F2500C"/>
    <w:rsid w:val="00F937B8"/>
    <w:rsid w:val="00FA5D82"/>
    <w:rsid w:val="00FC3029"/>
    <w:rsid w:val="00FC4E4B"/>
    <w:rsid w:val="00FD1E62"/>
    <w:rsid w:val="00FD631D"/>
    <w:rsid w:val="00FE7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93D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6093D"/>
    <w:rPr>
      <w:rFonts w:ascii="Symbol" w:hAnsi="Symbol"/>
      <w:sz w:val="20"/>
      <w:szCs w:val="20"/>
    </w:rPr>
  </w:style>
  <w:style w:type="character" w:customStyle="1" w:styleId="WW8Num2z0">
    <w:name w:val="WW8Num2z0"/>
    <w:rsid w:val="0096093D"/>
    <w:rPr>
      <w:rFonts w:ascii="Symbol" w:hAnsi="Symbol" w:cs="OpenSymbol"/>
    </w:rPr>
  </w:style>
  <w:style w:type="character" w:customStyle="1" w:styleId="Absatz-Standardschriftart">
    <w:name w:val="Absatz-Standardschriftart"/>
    <w:rsid w:val="0096093D"/>
  </w:style>
  <w:style w:type="character" w:customStyle="1" w:styleId="WW-Absatz-Standardschriftart">
    <w:name w:val="WW-Absatz-Standardschriftart"/>
    <w:rsid w:val="0096093D"/>
  </w:style>
  <w:style w:type="character" w:customStyle="1" w:styleId="WW-Absatz-Standardschriftart1">
    <w:name w:val="WW-Absatz-Standardschriftart1"/>
    <w:rsid w:val="0096093D"/>
  </w:style>
  <w:style w:type="character" w:customStyle="1" w:styleId="WW-Absatz-Standardschriftart11">
    <w:name w:val="WW-Absatz-Standardschriftart11"/>
    <w:rsid w:val="0096093D"/>
  </w:style>
  <w:style w:type="character" w:customStyle="1" w:styleId="WW-Absatz-Standardschriftart111">
    <w:name w:val="WW-Absatz-Standardschriftart111"/>
    <w:rsid w:val="0096093D"/>
  </w:style>
  <w:style w:type="character" w:customStyle="1" w:styleId="WW-Absatz-Standardschriftart1111">
    <w:name w:val="WW-Absatz-Standardschriftart1111"/>
    <w:rsid w:val="0096093D"/>
  </w:style>
  <w:style w:type="character" w:customStyle="1" w:styleId="WW-Absatz-Standardschriftart11111">
    <w:name w:val="WW-Absatz-Standardschriftart11111"/>
    <w:rsid w:val="0096093D"/>
  </w:style>
  <w:style w:type="character" w:customStyle="1" w:styleId="WW-Absatz-Standardschriftart111111">
    <w:name w:val="WW-Absatz-Standardschriftart111111"/>
    <w:rsid w:val="0096093D"/>
  </w:style>
  <w:style w:type="character" w:customStyle="1" w:styleId="WW8Num1z1">
    <w:name w:val="WW8Num1z1"/>
    <w:rsid w:val="0096093D"/>
    <w:rPr>
      <w:rFonts w:ascii="Courier New" w:hAnsi="Courier New" w:cs="Courier New"/>
    </w:rPr>
  </w:style>
  <w:style w:type="character" w:customStyle="1" w:styleId="WW8Num1z2">
    <w:name w:val="WW8Num1z2"/>
    <w:rsid w:val="0096093D"/>
    <w:rPr>
      <w:rFonts w:ascii="Wingdings" w:hAnsi="Wingdings"/>
    </w:rPr>
  </w:style>
  <w:style w:type="character" w:customStyle="1" w:styleId="WW8Num1z3">
    <w:name w:val="WW8Num1z3"/>
    <w:rsid w:val="0096093D"/>
    <w:rPr>
      <w:rFonts w:ascii="Symbol" w:hAnsi="Symbol"/>
    </w:rPr>
  </w:style>
  <w:style w:type="character" w:customStyle="1" w:styleId="1">
    <w:name w:val="Основной шрифт абзаца1"/>
    <w:rsid w:val="0096093D"/>
  </w:style>
  <w:style w:type="character" w:customStyle="1" w:styleId="a3">
    <w:name w:val="Маркеры списка"/>
    <w:rsid w:val="0096093D"/>
    <w:rPr>
      <w:rFonts w:ascii="OpenSymbol" w:eastAsia="OpenSymbol" w:hAnsi="OpenSymbol" w:cs="OpenSymbol"/>
    </w:rPr>
  </w:style>
  <w:style w:type="character" w:customStyle="1" w:styleId="a4">
    <w:name w:val="Символ нумерации"/>
    <w:rsid w:val="0096093D"/>
  </w:style>
  <w:style w:type="paragraph" w:customStyle="1" w:styleId="a5">
    <w:name w:val="Заголовок"/>
    <w:basedOn w:val="a"/>
    <w:next w:val="a6"/>
    <w:rsid w:val="0096093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6">
    <w:name w:val="Body Text"/>
    <w:basedOn w:val="a"/>
    <w:semiHidden/>
    <w:rsid w:val="0096093D"/>
    <w:pPr>
      <w:spacing w:after="120"/>
    </w:pPr>
  </w:style>
  <w:style w:type="paragraph" w:styleId="a7">
    <w:name w:val="List"/>
    <w:basedOn w:val="a6"/>
    <w:semiHidden/>
    <w:rsid w:val="0096093D"/>
  </w:style>
  <w:style w:type="paragraph" w:customStyle="1" w:styleId="10">
    <w:name w:val="Название1"/>
    <w:basedOn w:val="a"/>
    <w:rsid w:val="0096093D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96093D"/>
    <w:pPr>
      <w:suppressLineNumbers/>
    </w:pPr>
  </w:style>
  <w:style w:type="paragraph" w:customStyle="1" w:styleId="a8">
    <w:name w:val="Содержимое таблицы"/>
    <w:basedOn w:val="a"/>
    <w:rsid w:val="0096093D"/>
    <w:pPr>
      <w:suppressLineNumbers/>
    </w:pPr>
  </w:style>
  <w:style w:type="paragraph" w:customStyle="1" w:styleId="a9">
    <w:name w:val="Заголовок таблицы"/>
    <w:basedOn w:val="a8"/>
    <w:rsid w:val="0096093D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unhideWhenUsed/>
    <w:rsid w:val="0014669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4669C"/>
    <w:rPr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semiHidden/>
    <w:unhideWhenUsed/>
    <w:rsid w:val="001466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14669C"/>
    <w:rPr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FE717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E7178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4256E-8668-4A57-8956-B6A58A6CE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15</Pages>
  <Words>2461</Words>
  <Characters>14031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cp:lastModifiedBy>1</cp:lastModifiedBy>
  <cp:revision>35</cp:revision>
  <cp:lastPrinted>2011-09-01T09:41:00Z</cp:lastPrinted>
  <dcterms:created xsi:type="dcterms:W3CDTF">2011-08-30T12:30:00Z</dcterms:created>
  <dcterms:modified xsi:type="dcterms:W3CDTF">2011-09-01T10:19:00Z</dcterms:modified>
</cp:coreProperties>
</file>